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195F43" w14:textId="2039DC0F" w:rsidR="005325B2" w:rsidRDefault="00AD1668" w:rsidP="00A9128E">
      <w:pPr>
        <w:pStyle w:val="Heading1"/>
        <w:rPr>
          <w:lang w:val="en-GB"/>
        </w:rPr>
      </w:pPr>
      <w:r>
        <w:rPr>
          <w:lang w:val="en-GB"/>
        </w:rPr>
        <w:t xml:space="preserve">Spitfire </w:t>
      </w:r>
      <w:r w:rsidR="00A9128E">
        <w:rPr>
          <w:lang w:val="en-GB"/>
        </w:rPr>
        <w:t>BBCSO Discover Template</w:t>
      </w:r>
      <w:r>
        <w:rPr>
          <w:lang w:val="en-GB"/>
        </w:rPr>
        <w:t xml:space="preserve"> for Dorico</w:t>
      </w:r>
    </w:p>
    <w:p w14:paraId="315745F0" w14:textId="6405C770" w:rsidR="00BA3730" w:rsidRDefault="00BA3730" w:rsidP="00BA3730">
      <w:pPr>
        <w:pStyle w:val="Heading2"/>
        <w:rPr>
          <w:lang w:val="en-GB"/>
        </w:rPr>
      </w:pPr>
      <w:r>
        <w:rPr>
          <w:lang w:val="en-GB"/>
        </w:rPr>
        <w:t>What’s included</w:t>
      </w:r>
    </w:p>
    <w:p w14:paraId="5121B33C" w14:textId="50768670" w:rsidR="00AD1668" w:rsidRPr="006A3626" w:rsidRDefault="00AD1668" w:rsidP="006A3626">
      <w:pPr>
        <w:pStyle w:val="ListParagraph"/>
        <w:numPr>
          <w:ilvl w:val="0"/>
          <w:numId w:val="33"/>
        </w:numPr>
        <w:rPr>
          <w:lang w:val="it-IT"/>
        </w:rPr>
      </w:pPr>
      <w:proofErr w:type="spellStart"/>
      <w:r w:rsidRPr="006A3626">
        <w:rPr>
          <w:lang w:val="it-IT"/>
        </w:rPr>
        <w:t>This</w:t>
      </w:r>
      <w:proofErr w:type="spellEnd"/>
      <w:r w:rsidRPr="006A3626">
        <w:rPr>
          <w:lang w:val="it-IT"/>
        </w:rPr>
        <w:t xml:space="preserve"> </w:t>
      </w:r>
      <w:proofErr w:type="spellStart"/>
      <w:r w:rsidRPr="006A3626">
        <w:rPr>
          <w:lang w:val="it-IT"/>
        </w:rPr>
        <w:t>document</w:t>
      </w:r>
      <w:proofErr w:type="spellEnd"/>
      <w:r w:rsidRPr="006A3626">
        <w:rPr>
          <w:lang w:val="it-IT"/>
        </w:rPr>
        <w:t>.</w:t>
      </w:r>
    </w:p>
    <w:p w14:paraId="6E106102" w14:textId="4CF01A6F" w:rsidR="00AD1668" w:rsidRPr="006A3626" w:rsidRDefault="00AD1668" w:rsidP="006A3626">
      <w:pPr>
        <w:pStyle w:val="ListParagraph"/>
        <w:numPr>
          <w:ilvl w:val="0"/>
          <w:numId w:val="33"/>
        </w:numPr>
        <w:rPr>
          <w:lang w:val="en-GB"/>
        </w:rPr>
      </w:pPr>
      <w:r w:rsidRPr="006A3626">
        <w:rPr>
          <w:lang w:val="en-GB"/>
        </w:rPr>
        <w:t xml:space="preserve">BBCSO </w:t>
      </w:r>
      <w:proofErr w:type="spellStart"/>
      <w:r w:rsidRPr="006A3626">
        <w:rPr>
          <w:lang w:val="en-GB"/>
        </w:rPr>
        <w:t>Discover.dorico_pt</w:t>
      </w:r>
      <w:proofErr w:type="spellEnd"/>
      <w:r w:rsidRPr="006A3626">
        <w:rPr>
          <w:lang w:val="en-GB"/>
        </w:rPr>
        <w:t xml:space="preserve"> </w:t>
      </w:r>
      <w:r w:rsidR="006A3626" w:rsidRPr="006A3626">
        <w:rPr>
          <w:lang w:val="en-GB"/>
        </w:rPr>
        <w:t xml:space="preserve">– the </w:t>
      </w:r>
      <w:r w:rsidRPr="006A3626">
        <w:rPr>
          <w:lang w:val="en-GB"/>
        </w:rPr>
        <w:t>playback template</w:t>
      </w:r>
      <w:r w:rsidR="006A3626" w:rsidRPr="006A3626">
        <w:rPr>
          <w:lang w:val="en-GB"/>
        </w:rPr>
        <w:t>.</w:t>
      </w:r>
    </w:p>
    <w:p w14:paraId="6793CAC5" w14:textId="3232E3F9" w:rsidR="00AD1668" w:rsidRPr="006A3626" w:rsidRDefault="00AD1668" w:rsidP="006A3626">
      <w:pPr>
        <w:pStyle w:val="ListParagraph"/>
        <w:numPr>
          <w:ilvl w:val="0"/>
          <w:numId w:val="33"/>
        </w:numPr>
        <w:rPr>
          <w:lang w:val="en-GB"/>
        </w:rPr>
      </w:pPr>
      <w:r w:rsidRPr="006A3626">
        <w:rPr>
          <w:lang w:val="en-GB"/>
        </w:rPr>
        <w:t>BBCSO Discover Template</w:t>
      </w:r>
      <w:r w:rsidR="006A3626" w:rsidRPr="006A3626">
        <w:rPr>
          <w:lang w:val="en-GB"/>
        </w:rPr>
        <w:t xml:space="preserve"> – the Dorico project template.</w:t>
      </w:r>
    </w:p>
    <w:p w14:paraId="62E90093" w14:textId="01F7F67B" w:rsidR="00AD1668" w:rsidRDefault="006A3626" w:rsidP="00BA3730">
      <w:pPr>
        <w:rPr>
          <w:lang w:val="en-GB"/>
        </w:rPr>
      </w:pPr>
      <w:r>
        <w:rPr>
          <w:lang w:val="en-GB"/>
        </w:rPr>
        <w:t xml:space="preserve">You need to have already installed </w:t>
      </w:r>
      <w:r w:rsidR="00BA3730">
        <w:rPr>
          <w:lang w:val="en-GB"/>
        </w:rPr>
        <w:t xml:space="preserve">Dorico 3.5 and </w:t>
      </w:r>
      <w:r>
        <w:rPr>
          <w:lang w:val="en-GB"/>
        </w:rPr>
        <w:t xml:space="preserve">Spitfire </w:t>
      </w:r>
      <w:r w:rsidR="00BA3730">
        <w:rPr>
          <w:lang w:val="en-GB"/>
        </w:rPr>
        <w:t xml:space="preserve">BBCSO </w:t>
      </w:r>
      <w:r>
        <w:rPr>
          <w:lang w:val="en-GB"/>
        </w:rPr>
        <w:t xml:space="preserve">Discover </w:t>
      </w:r>
      <w:r w:rsidR="00BA3730">
        <w:rPr>
          <w:lang w:val="en-GB"/>
        </w:rPr>
        <w:t>v1.</w:t>
      </w:r>
      <w:r w:rsidR="00F25562">
        <w:rPr>
          <w:lang w:val="en-GB"/>
        </w:rPr>
        <w:t>2</w:t>
      </w:r>
    </w:p>
    <w:p w14:paraId="4CC10880" w14:textId="601BD02C" w:rsidR="00BA3730" w:rsidRDefault="00B25248" w:rsidP="00BA3730">
      <w:pPr>
        <w:rPr>
          <w:lang w:val="en-GB"/>
        </w:rPr>
      </w:pPr>
      <w:r>
        <w:rPr>
          <w:lang w:val="en-GB"/>
        </w:rPr>
        <w:t xml:space="preserve">There is a video with full details of the playback </w:t>
      </w:r>
      <w:r w:rsidR="00AD1668">
        <w:rPr>
          <w:lang w:val="en-GB"/>
        </w:rPr>
        <w:t xml:space="preserve">and project </w:t>
      </w:r>
      <w:r>
        <w:rPr>
          <w:lang w:val="en-GB"/>
        </w:rPr>
        <w:t xml:space="preserve">templates </w:t>
      </w:r>
      <w:r w:rsidR="00AD1668">
        <w:rPr>
          <w:lang w:val="en-GB"/>
        </w:rPr>
        <w:t>in a Discover</w:t>
      </w:r>
      <w:r>
        <w:rPr>
          <w:lang w:val="en-GB"/>
        </w:rPr>
        <w:t xml:space="preserve"> Dorico </w:t>
      </w:r>
      <w:r w:rsidR="00AD1668">
        <w:rPr>
          <w:lang w:val="en-GB"/>
        </w:rPr>
        <w:t xml:space="preserve">session </w:t>
      </w:r>
      <w:r>
        <w:rPr>
          <w:lang w:val="en-GB"/>
        </w:rPr>
        <w:t>here:</w:t>
      </w:r>
      <w:r w:rsidR="00AD1668">
        <w:rPr>
          <w:lang w:val="en-GB"/>
        </w:rPr>
        <w:t xml:space="preserve"> </w:t>
      </w:r>
      <w:hyperlink r:id="rId8" w:history="1">
        <w:r w:rsidR="00AD1668" w:rsidRPr="00940FB4">
          <w:rPr>
            <w:rStyle w:val="Hyperlink"/>
            <w:lang w:val="en-GB"/>
          </w:rPr>
          <w:t>https://youtu.be/j0AleuK37jo?t=541</w:t>
        </w:r>
      </w:hyperlink>
    </w:p>
    <w:p w14:paraId="4EA6D1A5" w14:textId="20B3EB51" w:rsidR="00BA3730" w:rsidRDefault="00BA3730" w:rsidP="00BA3730">
      <w:pPr>
        <w:pStyle w:val="Heading2"/>
        <w:rPr>
          <w:lang w:val="en-GB"/>
        </w:rPr>
      </w:pPr>
      <w:r>
        <w:rPr>
          <w:lang w:val="en-GB"/>
        </w:rPr>
        <w:t>Playback Template</w:t>
      </w:r>
    </w:p>
    <w:p w14:paraId="27B84F53" w14:textId="0C1ADF18" w:rsidR="00BA3730" w:rsidRDefault="00BA3730" w:rsidP="00B228FD">
      <w:pPr>
        <w:rPr>
          <w:lang w:val="en-GB"/>
        </w:rPr>
      </w:pPr>
      <w:r>
        <w:rPr>
          <w:lang w:val="en-GB"/>
        </w:rPr>
        <w:t>First</w:t>
      </w:r>
      <w:r w:rsidR="006A3626">
        <w:rPr>
          <w:lang w:val="en-GB"/>
        </w:rPr>
        <w:t>,</w:t>
      </w:r>
      <w:r>
        <w:rPr>
          <w:lang w:val="en-GB"/>
        </w:rPr>
        <w:t xml:space="preserve"> import the playback template</w:t>
      </w:r>
      <w:r w:rsidR="00F25562">
        <w:rPr>
          <w:lang w:val="en-GB"/>
        </w:rPr>
        <w:t xml:space="preserve"> (</w:t>
      </w:r>
      <w:r w:rsidR="00F25562" w:rsidRPr="00F25562">
        <w:rPr>
          <w:b/>
          <w:bCs/>
          <w:lang w:val="en-GB"/>
        </w:rPr>
        <w:t xml:space="preserve">BBCSO </w:t>
      </w:r>
      <w:proofErr w:type="spellStart"/>
      <w:r w:rsidR="00F25562" w:rsidRPr="00F25562">
        <w:rPr>
          <w:b/>
          <w:bCs/>
          <w:lang w:val="en-GB"/>
        </w:rPr>
        <w:t>Discover.dorico_pt</w:t>
      </w:r>
      <w:proofErr w:type="spellEnd"/>
      <w:r w:rsidR="00F25562">
        <w:rPr>
          <w:lang w:val="en-GB"/>
        </w:rPr>
        <w:t>)</w:t>
      </w:r>
      <w:r>
        <w:rPr>
          <w:lang w:val="en-GB"/>
        </w:rPr>
        <w:t xml:space="preserve"> by dragging and dropping the file on to the Dorico hub.</w:t>
      </w:r>
    </w:p>
    <w:p w14:paraId="63AB0D2C" w14:textId="65311545" w:rsidR="00BA3730" w:rsidRDefault="00BA3730" w:rsidP="00B228FD">
      <w:pPr>
        <w:rPr>
          <w:lang w:val="en-GB"/>
        </w:rPr>
      </w:pPr>
      <w:r>
        <w:rPr>
          <w:lang w:val="en-GB"/>
        </w:rPr>
        <w:t xml:space="preserve">Alternatively, open any </w:t>
      </w:r>
      <w:r w:rsidR="00AD1668">
        <w:rPr>
          <w:lang w:val="en-GB"/>
        </w:rPr>
        <w:t xml:space="preserve">Dorico </w:t>
      </w:r>
      <w:r>
        <w:rPr>
          <w:lang w:val="en-GB"/>
        </w:rPr>
        <w:t xml:space="preserve">project and use </w:t>
      </w:r>
      <w:r w:rsidRPr="004E3DF1">
        <w:rPr>
          <w:b/>
          <w:bCs/>
          <w:lang w:val="en-GB"/>
        </w:rPr>
        <w:t>Play</w:t>
      </w:r>
      <w:r>
        <w:rPr>
          <w:lang w:val="en-GB"/>
        </w:rPr>
        <w:t xml:space="preserve"> &gt; </w:t>
      </w:r>
      <w:r w:rsidRPr="004E3DF1">
        <w:rPr>
          <w:b/>
          <w:bCs/>
          <w:lang w:val="en-GB"/>
        </w:rPr>
        <w:t>Playback Templates</w:t>
      </w:r>
      <w:r w:rsidR="004E3DF1" w:rsidRPr="004E3DF1">
        <w:rPr>
          <w:b/>
          <w:bCs/>
          <w:lang w:val="en-GB"/>
        </w:rPr>
        <w:t>…</w:t>
      </w:r>
      <w:r>
        <w:rPr>
          <w:lang w:val="en-GB"/>
        </w:rPr>
        <w:t xml:space="preserve"> and then the </w:t>
      </w:r>
      <w:r w:rsidRPr="004E3DF1">
        <w:rPr>
          <w:b/>
          <w:bCs/>
          <w:lang w:val="en-GB"/>
        </w:rPr>
        <w:t>Import…</w:t>
      </w:r>
      <w:r>
        <w:rPr>
          <w:lang w:val="en-GB"/>
        </w:rPr>
        <w:t xml:space="preserve"> button.</w:t>
      </w:r>
    </w:p>
    <w:p w14:paraId="2709D295" w14:textId="7BC10B22" w:rsidR="00AD1668" w:rsidRDefault="00AD1668" w:rsidP="00B228FD">
      <w:pPr>
        <w:rPr>
          <w:lang w:val="en-GB"/>
        </w:rPr>
      </w:pPr>
      <w:r>
        <w:rPr>
          <w:lang w:val="en-GB"/>
        </w:rPr>
        <w:t>In any of your Dorico projects you can now use the BBCSO sounds by applying the playback template</w:t>
      </w:r>
      <w:r w:rsidR="006A3626">
        <w:rPr>
          <w:lang w:val="en-GB"/>
        </w:rPr>
        <w:t xml:space="preserve"> from the </w:t>
      </w:r>
      <w:r w:rsidR="006A3626" w:rsidRPr="006A3626">
        <w:rPr>
          <w:b/>
          <w:bCs/>
          <w:lang w:val="en-GB"/>
        </w:rPr>
        <w:t>Play</w:t>
      </w:r>
      <w:r w:rsidR="006A3626">
        <w:rPr>
          <w:lang w:val="en-GB"/>
        </w:rPr>
        <w:t xml:space="preserve"> &gt; </w:t>
      </w:r>
      <w:r w:rsidR="006A3626" w:rsidRPr="006A3626">
        <w:rPr>
          <w:b/>
          <w:bCs/>
          <w:lang w:val="en-GB"/>
        </w:rPr>
        <w:t>Playback Templates…</w:t>
      </w:r>
      <w:r w:rsidR="006A3626">
        <w:rPr>
          <w:lang w:val="en-GB"/>
        </w:rPr>
        <w:t xml:space="preserve"> dialog</w:t>
      </w:r>
      <w:r>
        <w:rPr>
          <w:lang w:val="en-GB"/>
        </w:rPr>
        <w:t>.</w:t>
      </w:r>
    </w:p>
    <w:p w14:paraId="13C5A4A9" w14:textId="77777777" w:rsidR="00BA3730" w:rsidRDefault="00BA3730" w:rsidP="00BA3730">
      <w:pPr>
        <w:pStyle w:val="Heading2"/>
        <w:rPr>
          <w:lang w:val="en-GB"/>
        </w:rPr>
      </w:pPr>
      <w:r>
        <w:rPr>
          <w:lang w:val="en-GB"/>
        </w:rPr>
        <w:t>Dorico Template</w:t>
      </w:r>
    </w:p>
    <w:p w14:paraId="41016081" w14:textId="45473B7A" w:rsidR="00B228FD" w:rsidRDefault="00BA3730" w:rsidP="00B228FD">
      <w:pPr>
        <w:rPr>
          <w:lang w:val="en-GB"/>
        </w:rPr>
      </w:pPr>
      <w:r>
        <w:rPr>
          <w:lang w:val="en-GB"/>
        </w:rPr>
        <w:t xml:space="preserve">In the Dorico template </w:t>
      </w:r>
      <w:r w:rsidR="006A3626">
        <w:rPr>
          <w:lang w:val="en-GB"/>
        </w:rPr>
        <w:t>a solo or section player has been created for each of the instruments available in the BBCSO Discover library.</w:t>
      </w:r>
    </w:p>
    <w:p w14:paraId="0C96BB4F" w14:textId="3CF951E7" w:rsidR="00883CB2" w:rsidRDefault="00883CB2" w:rsidP="00B228FD">
      <w:pPr>
        <w:rPr>
          <w:lang w:val="en-GB"/>
        </w:rPr>
      </w:pPr>
      <w:r>
        <w:rPr>
          <w:lang w:val="en-GB"/>
        </w:rPr>
        <w:t>When you open the file in Setup mode</w:t>
      </w:r>
      <w:r w:rsidR="00D446C5">
        <w:rPr>
          <w:lang w:val="en-GB"/>
        </w:rPr>
        <w:t xml:space="preserve"> you’ll see the list of solo and section players that match the samples that are loaded in Play mode e.g. solo players for piccolo, tuba, and percussion, and section players for the rest of the winds, brass and strings.</w:t>
      </w:r>
    </w:p>
    <w:p w14:paraId="43C7DDF0" w14:textId="6919A982" w:rsidR="00D446C5" w:rsidRDefault="006A3626" w:rsidP="00B228FD">
      <w:pPr>
        <w:rPr>
          <w:lang w:val="en-GB"/>
        </w:rPr>
      </w:pPr>
      <w:r>
        <w:rPr>
          <w:lang w:val="en-GB"/>
        </w:rPr>
        <w:t>If</w:t>
      </w:r>
      <w:r w:rsidR="00D446C5">
        <w:rPr>
          <w:lang w:val="en-GB"/>
        </w:rPr>
        <w:t xml:space="preserve"> you have </w:t>
      </w:r>
      <w:r>
        <w:rPr>
          <w:lang w:val="en-GB"/>
        </w:rPr>
        <w:t xml:space="preserve">also </w:t>
      </w:r>
      <w:r w:rsidR="00D446C5">
        <w:rPr>
          <w:lang w:val="en-GB"/>
        </w:rPr>
        <w:t xml:space="preserve">imported the playback template (see above) you can duplicate any </w:t>
      </w:r>
      <w:r>
        <w:rPr>
          <w:lang w:val="en-GB"/>
        </w:rPr>
        <w:t xml:space="preserve">existing </w:t>
      </w:r>
      <w:r w:rsidR="004E3DF1">
        <w:rPr>
          <w:lang w:val="en-GB"/>
        </w:rPr>
        <w:t xml:space="preserve">player </w:t>
      </w:r>
      <w:r w:rsidR="00D446C5">
        <w:rPr>
          <w:lang w:val="en-GB"/>
        </w:rPr>
        <w:t>or create new solo and section players</w:t>
      </w:r>
      <w:r>
        <w:rPr>
          <w:lang w:val="en-GB"/>
        </w:rPr>
        <w:t>, add instruments</w:t>
      </w:r>
      <w:r w:rsidR="004E3DF1">
        <w:rPr>
          <w:lang w:val="en-GB"/>
        </w:rPr>
        <w:t xml:space="preserve"> </w:t>
      </w:r>
      <w:r w:rsidR="00D446C5">
        <w:rPr>
          <w:lang w:val="en-GB"/>
        </w:rPr>
        <w:t>and a new slot will automatically be added to your VST rack in Play mode, with the routing and expression or percussion maps assigned.</w:t>
      </w:r>
    </w:p>
    <w:p w14:paraId="78B407F5" w14:textId="319B1178" w:rsidR="00D446C5" w:rsidRDefault="00D446C5" w:rsidP="00B228FD">
      <w:pPr>
        <w:rPr>
          <w:lang w:val="en-GB"/>
        </w:rPr>
      </w:pPr>
      <w:r>
        <w:rPr>
          <w:lang w:val="en-GB"/>
        </w:rPr>
        <w:t>NB: as BBCSO has a limited set of instruments, adding e.g. a solo flute will still load the ‘Flutes a3’ patch.</w:t>
      </w:r>
    </w:p>
    <w:p w14:paraId="24F9F120" w14:textId="784C1A6B" w:rsidR="00D446C5" w:rsidRDefault="00D446C5" w:rsidP="00B228FD">
      <w:pPr>
        <w:rPr>
          <w:lang w:val="en-GB"/>
        </w:rPr>
      </w:pPr>
      <w:r>
        <w:rPr>
          <w:lang w:val="en-GB"/>
        </w:rPr>
        <w:t>If you choose an instrument in Dorico that doesn’t exist in the BBCSO library no slot will be assigned or sample loaded.</w:t>
      </w:r>
      <w:r w:rsidR="00B25248">
        <w:rPr>
          <w:lang w:val="en-GB"/>
        </w:rPr>
        <w:t xml:space="preserve">  See </w:t>
      </w:r>
      <w:hyperlink w:anchor="_Fallbacks_for_other" w:history="1">
        <w:r w:rsidR="00B25248" w:rsidRPr="00B25248">
          <w:rPr>
            <w:rStyle w:val="Hyperlink"/>
            <w:lang w:val="en-GB"/>
          </w:rPr>
          <w:t>Fallbacks for other instruments</w:t>
        </w:r>
      </w:hyperlink>
      <w:r w:rsidR="00B25248">
        <w:rPr>
          <w:lang w:val="en-GB"/>
        </w:rPr>
        <w:t xml:space="preserve"> for more information.</w:t>
      </w:r>
    </w:p>
    <w:p w14:paraId="334A1CD2" w14:textId="465755A7" w:rsidR="004E3DF1" w:rsidRDefault="00B25248" w:rsidP="004E3DF1">
      <w:pPr>
        <w:pStyle w:val="Heading2"/>
        <w:rPr>
          <w:lang w:val="en-GB"/>
        </w:rPr>
      </w:pPr>
      <w:bookmarkStart w:id="0" w:name="_Fallbacks_for_other"/>
      <w:bookmarkEnd w:id="0"/>
      <w:r>
        <w:rPr>
          <w:lang w:val="en-GB"/>
        </w:rPr>
        <w:t>Fallbacks for other instruments</w:t>
      </w:r>
    </w:p>
    <w:p w14:paraId="5E765EF7" w14:textId="696A1E75" w:rsidR="004E3DF1" w:rsidRPr="004E3DF1" w:rsidRDefault="004E3DF1" w:rsidP="004E3DF1">
      <w:pPr>
        <w:rPr>
          <w:lang w:val="en-GB"/>
        </w:rPr>
      </w:pPr>
      <w:r>
        <w:rPr>
          <w:lang w:val="en-GB"/>
        </w:rPr>
        <w:t>If you wish to use BBCSO in conjunction with another library such as the default HALion instruments provided with Dorico</w:t>
      </w:r>
      <w:r w:rsidR="00B25248">
        <w:rPr>
          <w:lang w:val="en-GB"/>
        </w:rPr>
        <w:t xml:space="preserve"> you can duplicate the Playback Template and add e.g. HSSE+HSO as a fallback option.  Any instruments not available in BBCSO will then load automatically in HALion.</w:t>
      </w:r>
      <w:r w:rsidR="009A3CB9">
        <w:rPr>
          <w:lang w:val="en-GB"/>
        </w:rPr>
        <w:t xml:space="preserve">  See the video at the start of this document for more information.</w:t>
      </w:r>
    </w:p>
    <w:sectPr w:rsidR="004E3DF1" w:rsidRPr="004E3DF1" w:rsidSect="00CF599B">
      <w:headerReference w:type="default" r:id="rId9"/>
      <w:footerReference w:type="default" r:id="rId10"/>
      <w:footnotePr>
        <w:pos w:val="beneathText"/>
      </w:footnotePr>
      <w:pgSz w:w="12240" w:h="15840" w:code="9"/>
      <w:pgMar w:top="1418" w:right="1418" w:bottom="1418" w:left="1418" w:header="720" w:footer="78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E6A0F" w14:textId="77777777" w:rsidR="004A7041" w:rsidRDefault="004A7041" w:rsidP="002D38DC">
      <w:r>
        <w:separator/>
      </w:r>
    </w:p>
    <w:p w14:paraId="6617AFAB" w14:textId="77777777" w:rsidR="004A7041" w:rsidRDefault="004A7041" w:rsidP="002D38DC"/>
    <w:p w14:paraId="35BB1461" w14:textId="77777777" w:rsidR="004A7041" w:rsidRDefault="004A7041" w:rsidP="002D38DC"/>
    <w:p w14:paraId="65099E3C" w14:textId="77777777" w:rsidR="004A7041" w:rsidRDefault="004A7041" w:rsidP="002D38DC"/>
    <w:p w14:paraId="3D084B33" w14:textId="77777777" w:rsidR="004A7041" w:rsidRDefault="004A7041" w:rsidP="002D38DC"/>
    <w:p w14:paraId="0239B07C" w14:textId="77777777" w:rsidR="004A7041" w:rsidRDefault="004A7041" w:rsidP="002D38DC"/>
    <w:p w14:paraId="7A342710" w14:textId="77777777" w:rsidR="004A7041" w:rsidRDefault="004A7041" w:rsidP="002D38DC"/>
    <w:p w14:paraId="3DCB7C7D" w14:textId="77777777" w:rsidR="004A7041" w:rsidRDefault="004A7041" w:rsidP="002D38DC"/>
    <w:p w14:paraId="42739290" w14:textId="77777777" w:rsidR="004A7041" w:rsidRDefault="004A7041" w:rsidP="002D38DC"/>
    <w:p w14:paraId="66CA7F45" w14:textId="77777777" w:rsidR="004A7041" w:rsidRDefault="004A7041" w:rsidP="002D38DC"/>
    <w:p w14:paraId="0181558F" w14:textId="77777777" w:rsidR="004A7041" w:rsidRDefault="004A7041" w:rsidP="002D38DC"/>
    <w:p w14:paraId="59BBFA1B" w14:textId="77777777" w:rsidR="004A7041" w:rsidRDefault="004A7041" w:rsidP="002D38DC"/>
    <w:p w14:paraId="1B76CFA1" w14:textId="77777777" w:rsidR="004A7041" w:rsidRDefault="004A7041" w:rsidP="002D38DC"/>
    <w:p w14:paraId="38080F0F" w14:textId="77777777" w:rsidR="004A7041" w:rsidRDefault="004A7041" w:rsidP="002D38DC"/>
    <w:p w14:paraId="28367570" w14:textId="77777777" w:rsidR="004A7041" w:rsidRDefault="004A7041" w:rsidP="002D38DC"/>
    <w:p w14:paraId="4C440C00" w14:textId="77777777" w:rsidR="004A7041" w:rsidRDefault="004A7041" w:rsidP="002D38DC"/>
    <w:p w14:paraId="698D2C52" w14:textId="77777777" w:rsidR="004A7041" w:rsidRDefault="004A7041" w:rsidP="002D38DC"/>
    <w:p w14:paraId="67EA3B33" w14:textId="77777777" w:rsidR="004A7041" w:rsidRDefault="004A7041" w:rsidP="002D38DC"/>
    <w:p w14:paraId="1FEE0592" w14:textId="77777777" w:rsidR="004A7041" w:rsidRDefault="004A7041" w:rsidP="002D38DC"/>
    <w:p w14:paraId="0958770D" w14:textId="77777777" w:rsidR="004A7041" w:rsidRDefault="004A7041" w:rsidP="002D38DC"/>
    <w:p w14:paraId="21DBEC5D" w14:textId="77777777" w:rsidR="004A7041" w:rsidRDefault="004A7041" w:rsidP="002D38DC"/>
    <w:p w14:paraId="0D077FEF" w14:textId="77777777" w:rsidR="004A7041" w:rsidRDefault="004A7041" w:rsidP="002D38DC"/>
    <w:p w14:paraId="73C3A69F" w14:textId="77777777" w:rsidR="004A7041" w:rsidRDefault="004A7041" w:rsidP="002D38DC"/>
    <w:p w14:paraId="33DC27CF" w14:textId="77777777" w:rsidR="004A7041" w:rsidRDefault="004A7041" w:rsidP="002D38DC"/>
    <w:p w14:paraId="1FF00864" w14:textId="77777777" w:rsidR="004A7041" w:rsidRDefault="004A7041" w:rsidP="002D38DC"/>
    <w:p w14:paraId="567EB626" w14:textId="77777777" w:rsidR="004A7041" w:rsidRDefault="004A7041" w:rsidP="002D38DC"/>
    <w:p w14:paraId="561EB721" w14:textId="77777777" w:rsidR="004A7041" w:rsidRDefault="004A7041" w:rsidP="002D38DC"/>
    <w:p w14:paraId="73645955" w14:textId="77777777" w:rsidR="004A7041" w:rsidRDefault="004A7041" w:rsidP="002D38DC"/>
    <w:p w14:paraId="6BC404BE" w14:textId="77777777" w:rsidR="004A7041" w:rsidRDefault="004A7041" w:rsidP="002D38DC"/>
    <w:p w14:paraId="59F6D865" w14:textId="77777777" w:rsidR="004A7041" w:rsidRDefault="004A7041" w:rsidP="002D38DC"/>
    <w:p w14:paraId="6DD87FC4" w14:textId="77777777" w:rsidR="004A7041" w:rsidRDefault="004A7041" w:rsidP="002D38DC"/>
    <w:p w14:paraId="25AA83AE" w14:textId="77777777" w:rsidR="004A7041" w:rsidRDefault="004A7041" w:rsidP="002D38DC"/>
    <w:p w14:paraId="198A7F42" w14:textId="77777777" w:rsidR="004A7041" w:rsidRDefault="004A7041" w:rsidP="002D38DC"/>
    <w:p w14:paraId="7140C0AB" w14:textId="77777777" w:rsidR="004A7041" w:rsidRDefault="004A7041" w:rsidP="002D38DC"/>
    <w:p w14:paraId="5C2C5B14" w14:textId="77777777" w:rsidR="004A7041" w:rsidRDefault="004A7041" w:rsidP="002D38DC"/>
    <w:p w14:paraId="2CAEEAF4" w14:textId="77777777" w:rsidR="004A7041" w:rsidRDefault="004A7041" w:rsidP="002D38DC"/>
    <w:p w14:paraId="4D786091" w14:textId="77777777" w:rsidR="004A7041" w:rsidRDefault="004A7041" w:rsidP="002D38DC"/>
    <w:p w14:paraId="1E1D70EC" w14:textId="77777777" w:rsidR="004A7041" w:rsidRDefault="004A7041" w:rsidP="002D38DC"/>
    <w:p w14:paraId="6A81C3D5" w14:textId="77777777" w:rsidR="004A7041" w:rsidRDefault="004A7041" w:rsidP="002D38DC"/>
    <w:p w14:paraId="0F42A1C4" w14:textId="77777777" w:rsidR="004A7041" w:rsidRDefault="004A7041" w:rsidP="002D38DC"/>
    <w:p w14:paraId="0A449873" w14:textId="77777777" w:rsidR="004A7041" w:rsidRDefault="004A7041" w:rsidP="002D38DC"/>
    <w:p w14:paraId="049928C1" w14:textId="77777777" w:rsidR="004A7041" w:rsidRDefault="004A7041" w:rsidP="002D38DC"/>
    <w:p w14:paraId="02BD37B4" w14:textId="77777777" w:rsidR="004A7041" w:rsidRDefault="004A7041" w:rsidP="002D38DC"/>
    <w:p w14:paraId="300EA1B9" w14:textId="77777777" w:rsidR="004A7041" w:rsidRDefault="004A7041" w:rsidP="002D38DC"/>
    <w:p w14:paraId="3C5F0BEE" w14:textId="77777777" w:rsidR="004A7041" w:rsidRDefault="004A7041" w:rsidP="002D38DC"/>
    <w:p w14:paraId="25596C26" w14:textId="77777777" w:rsidR="004A7041" w:rsidRDefault="004A7041" w:rsidP="002D38DC"/>
    <w:p w14:paraId="7296BA9A" w14:textId="77777777" w:rsidR="004A7041" w:rsidRDefault="004A7041" w:rsidP="002D38DC"/>
    <w:p w14:paraId="1B81AD1E" w14:textId="77777777" w:rsidR="004A7041" w:rsidRDefault="004A7041" w:rsidP="002D38DC"/>
    <w:p w14:paraId="58DB2573" w14:textId="77777777" w:rsidR="004A7041" w:rsidRDefault="004A7041" w:rsidP="002D38DC"/>
    <w:p w14:paraId="6A38868A" w14:textId="77777777" w:rsidR="004A7041" w:rsidRDefault="004A7041" w:rsidP="002D38DC"/>
    <w:p w14:paraId="158E4D34" w14:textId="77777777" w:rsidR="004A7041" w:rsidRDefault="004A7041" w:rsidP="002D38DC"/>
    <w:p w14:paraId="0F347B0B" w14:textId="77777777" w:rsidR="004A7041" w:rsidRDefault="004A7041" w:rsidP="002D38DC"/>
    <w:p w14:paraId="6B60FC7B" w14:textId="77777777" w:rsidR="004A7041" w:rsidRDefault="004A7041" w:rsidP="002D38DC"/>
    <w:p w14:paraId="02C2F053" w14:textId="77777777" w:rsidR="004A7041" w:rsidRDefault="004A7041" w:rsidP="002D38DC"/>
    <w:p w14:paraId="0B8A5A86" w14:textId="77777777" w:rsidR="004A7041" w:rsidRDefault="004A7041" w:rsidP="002D38DC"/>
    <w:p w14:paraId="55BF8D43" w14:textId="77777777" w:rsidR="004A7041" w:rsidRDefault="004A7041" w:rsidP="002D38DC"/>
    <w:p w14:paraId="309B3838" w14:textId="77777777" w:rsidR="004A7041" w:rsidRDefault="004A7041" w:rsidP="002D38DC"/>
    <w:p w14:paraId="4DC894AF" w14:textId="77777777" w:rsidR="004A7041" w:rsidRDefault="004A7041" w:rsidP="002D38DC"/>
    <w:p w14:paraId="22FCDD56" w14:textId="77777777" w:rsidR="004A7041" w:rsidRDefault="004A7041" w:rsidP="002D38DC"/>
    <w:p w14:paraId="59C3E4F6" w14:textId="77777777" w:rsidR="004A7041" w:rsidRDefault="004A7041" w:rsidP="002D38DC"/>
    <w:p w14:paraId="4B339E76" w14:textId="77777777" w:rsidR="004A7041" w:rsidRDefault="004A7041" w:rsidP="002D38DC"/>
    <w:p w14:paraId="165300B1" w14:textId="77777777" w:rsidR="004A7041" w:rsidRDefault="004A7041" w:rsidP="002D38DC"/>
    <w:p w14:paraId="094E4864" w14:textId="77777777" w:rsidR="004A7041" w:rsidRDefault="004A7041" w:rsidP="002D38DC"/>
    <w:p w14:paraId="1B3BDFC0" w14:textId="77777777" w:rsidR="004A7041" w:rsidRDefault="004A7041" w:rsidP="002D38DC"/>
    <w:p w14:paraId="63037DCC" w14:textId="77777777" w:rsidR="004A7041" w:rsidRDefault="004A7041" w:rsidP="002D38DC"/>
    <w:p w14:paraId="17FDEC07" w14:textId="77777777" w:rsidR="004A7041" w:rsidRDefault="004A7041" w:rsidP="002D38DC"/>
    <w:p w14:paraId="0354981F" w14:textId="77777777" w:rsidR="004A7041" w:rsidRDefault="004A7041" w:rsidP="002D38DC"/>
    <w:p w14:paraId="5F5C8CFD" w14:textId="77777777" w:rsidR="004A7041" w:rsidRDefault="004A7041" w:rsidP="002D38DC"/>
    <w:p w14:paraId="7C99BACC" w14:textId="77777777" w:rsidR="004A7041" w:rsidRDefault="004A7041" w:rsidP="002D38DC"/>
    <w:p w14:paraId="30A022BD" w14:textId="77777777" w:rsidR="004A7041" w:rsidRDefault="004A7041"/>
    <w:p w14:paraId="0A61859B" w14:textId="77777777" w:rsidR="004A7041" w:rsidRDefault="004A7041"/>
    <w:p w14:paraId="5A4F2FB9" w14:textId="77777777" w:rsidR="004A7041" w:rsidRDefault="004A7041" w:rsidP="00DC2AB9"/>
    <w:p w14:paraId="2AE6B0B0" w14:textId="77777777" w:rsidR="004A7041" w:rsidRDefault="004A7041"/>
  </w:endnote>
  <w:endnote w:type="continuationSeparator" w:id="0">
    <w:p w14:paraId="178684C6" w14:textId="77777777" w:rsidR="004A7041" w:rsidRDefault="004A7041" w:rsidP="002D38DC">
      <w:r>
        <w:continuationSeparator/>
      </w:r>
    </w:p>
    <w:p w14:paraId="1EA056B4" w14:textId="77777777" w:rsidR="004A7041" w:rsidRDefault="004A7041" w:rsidP="002D38DC"/>
    <w:p w14:paraId="082B08C4" w14:textId="77777777" w:rsidR="004A7041" w:rsidRDefault="004A7041" w:rsidP="002D38DC"/>
    <w:p w14:paraId="75FC04B7" w14:textId="77777777" w:rsidR="004A7041" w:rsidRDefault="004A7041" w:rsidP="002D38DC"/>
    <w:p w14:paraId="604DE58D" w14:textId="77777777" w:rsidR="004A7041" w:rsidRDefault="004A7041" w:rsidP="002D38DC"/>
    <w:p w14:paraId="276C42D7" w14:textId="77777777" w:rsidR="004A7041" w:rsidRDefault="004A7041" w:rsidP="002D38DC"/>
    <w:p w14:paraId="7F4D0C2A" w14:textId="77777777" w:rsidR="004A7041" w:rsidRDefault="004A7041" w:rsidP="002D38DC"/>
    <w:p w14:paraId="49D8B433" w14:textId="77777777" w:rsidR="004A7041" w:rsidRDefault="004A7041" w:rsidP="002D38DC"/>
    <w:p w14:paraId="1985D5A2" w14:textId="77777777" w:rsidR="004A7041" w:rsidRDefault="004A7041" w:rsidP="002D38DC"/>
    <w:p w14:paraId="3E6157CE" w14:textId="77777777" w:rsidR="004A7041" w:rsidRDefault="004A7041" w:rsidP="002D38DC"/>
    <w:p w14:paraId="37725D44" w14:textId="77777777" w:rsidR="004A7041" w:rsidRDefault="004A7041" w:rsidP="002D38DC"/>
    <w:p w14:paraId="3970D4F7" w14:textId="77777777" w:rsidR="004A7041" w:rsidRDefault="004A7041" w:rsidP="002D38DC"/>
    <w:p w14:paraId="38A6EAB6" w14:textId="77777777" w:rsidR="004A7041" w:rsidRDefault="004A7041" w:rsidP="002D38DC"/>
    <w:p w14:paraId="76871FEE" w14:textId="77777777" w:rsidR="004A7041" w:rsidRDefault="004A7041" w:rsidP="002D38DC"/>
    <w:p w14:paraId="38E0E92B" w14:textId="77777777" w:rsidR="004A7041" w:rsidRDefault="004A7041" w:rsidP="002D38DC"/>
    <w:p w14:paraId="275DEC44" w14:textId="77777777" w:rsidR="004A7041" w:rsidRDefault="004A7041" w:rsidP="002D38DC"/>
    <w:p w14:paraId="593DB7C8" w14:textId="77777777" w:rsidR="004A7041" w:rsidRDefault="004A7041" w:rsidP="002D38DC"/>
    <w:p w14:paraId="2FC04DA5" w14:textId="77777777" w:rsidR="004A7041" w:rsidRDefault="004A7041" w:rsidP="002D38DC"/>
    <w:p w14:paraId="7F6F928C" w14:textId="77777777" w:rsidR="004A7041" w:rsidRDefault="004A7041" w:rsidP="002D38DC"/>
    <w:p w14:paraId="7655FC5E" w14:textId="77777777" w:rsidR="004A7041" w:rsidRDefault="004A7041" w:rsidP="002D38DC"/>
    <w:p w14:paraId="5BBF978F" w14:textId="77777777" w:rsidR="004A7041" w:rsidRDefault="004A7041" w:rsidP="002D38DC"/>
    <w:p w14:paraId="60263B10" w14:textId="77777777" w:rsidR="004A7041" w:rsidRDefault="004A7041" w:rsidP="002D38DC"/>
    <w:p w14:paraId="35B4C727" w14:textId="77777777" w:rsidR="004A7041" w:rsidRDefault="004A7041" w:rsidP="002D38DC"/>
    <w:p w14:paraId="7349040C" w14:textId="77777777" w:rsidR="004A7041" w:rsidRDefault="004A7041" w:rsidP="002D38DC"/>
    <w:p w14:paraId="532D3B3E" w14:textId="77777777" w:rsidR="004A7041" w:rsidRDefault="004A7041" w:rsidP="002D38DC"/>
    <w:p w14:paraId="09468F2C" w14:textId="77777777" w:rsidR="004A7041" w:rsidRDefault="004A7041" w:rsidP="002D38DC"/>
    <w:p w14:paraId="72EF2FB2" w14:textId="77777777" w:rsidR="004A7041" w:rsidRDefault="004A7041" w:rsidP="002D38DC"/>
    <w:p w14:paraId="5D05C004" w14:textId="77777777" w:rsidR="004A7041" w:rsidRDefault="004A7041" w:rsidP="002D38DC"/>
    <w:p w14:paraId="40A43923" w14:textId="77777777" w:rsidR="004A7041" w:rsidRDefault="004A7041" w:rsidP="002D38DC"/>
    <w:p w14:paraId="7730CBD4" w14:textId="77777777" w:rsidR="004A7041" w:rsidRDefault="004A7041" w:rsidP="002D38DC"/>
    <w:p w14:paraId="2608753C" w14:textId="77777777" w:rsidR="004A7041" w:rsidRDefault="004A7041" w:rsidP="002D38DC"/>
    <w:p w14:paraId="2D8643F5" w14:textId="77777777" w:rsidR="004A7041" w:rsidRDefault="004A7041" w:rsidP="002D38DC"/>
    <w:p w14:paraId="12E9DA95" w14:textId="77777777" w:rsidR="004A7041" w:rsidRDefault="004A7041" w:rsidP="002D38DC"/>
    <w:p w14:paraId="30735208" w14:textId="77777777" w:rsidR="004A7041" w:rsidRDefault="004A7041" w:rsidP="002D38DC"/>
    <w:p w14:paraId="531ED6D2" w14:textId="77777777" w:rsidR="004A7041" w:rsidRDefault="004A7041" w:rsidP="002D38DC"/>
    <w:p w14:paraId="61240EED" w14:textId="77777777" w:rsidR="004A7041" w:rsidRDefault="004A7041" w:rsidP="002D38DC"/>
    <w:p w14:paraId="3F5D95BB" w14:textId="77777777" w:rsidR="004A7041" w:rsidRDefault="004A7041" w:rsidP="002D38DC"/>
    <w:p w14:paraId="0445F58A" w14:textId="77777777" w:rsidR="004A7041" w:rsidRDefault="004A7041" w:rsidP="002D38DC"/>
    <w:p w14:paraId="0AE95101" w14:textId="77777777" w:rsidR="004A7041" w:rsidRDefault="004A7041" w:rsidP="002D38DC"/>
    <w:p w14:paraId="33D54ABD" w14:textId="77777777" w:rsidR="004A7041" w:rsidRDefault="004A7041" w:rsidP="002D38DC"/>
    <w:p w14:paraId="18A0F10E" w14:textId="77777777" w:rsidR="004A7041" w:rsidRDefault="004A7041" w:rsidP="002D38DC"/>
    <w:p w14:paraId="714C68FF" w14:textId="77777777" w:rsidR="004A7041" w:rsidRDefault="004A7041" w:rsidP="002D38DC"/>
    <w:p w14:paraId="1B64E059" w14:textId="77777777" w:rsidR="004A7041" w:rsidRDefault="004A7041" w:rsidP="002D38DC"/>
    <w:p w14:paraId="07FF646B" w14:textId="77777777" w:rsidR="004A7041" w:rsidRDefault="004A7041" w:rsidP="002D38DC"/>
    <w:p w14:paraId="6BBC052E" w14:textId="77777777" w:rsidR="004A7041" w:rsidRDefault="004A7041" w:rsidP="002D38DC"/>
    <w:p w14:paraId="271FAB46" w14:textId="77777777" w:rsidR="004A7041" w:rsidRDefault="004A7041" w:rsidP="002D38DC"/>
    <w:p w14:paraId="04FA761F" w14:textId="77777777" w:rsidR="004A7041" w:rsidRDefault="004A7041" w:rsidP="002D38DC"/>
    <w:p w14:paraId="17924700" w14:textId="77777777" w:rsidR="004A7041" w:rsidRDefault="004A7041" w:rsidP="002D38DC"/>
    <w:p w14:paraId="61BA8644" w14:textId="77777777" w:rsidR="004A7041" w:rsidRDefault="004A7041" w:rsidP="002D38DC"/>
    <w:p w14:paraId="4BBDD28B" w14:textId="77777777" w:rsidR="004A7041" w:rsidRDefault="004A7041" w:rsidP="002D38DC"/>
    <w:p w14:paraId="4C42F14B" w14:textId="77777777" w:rsidR="004A7041" w:rsidRDefault="004A7041" w:rsidP="002D38DC"/>
    <w:p w14:paraId="3F2F9912" w14:textId="77777777" w:rsidR="004A7041" w:rsidRDefault="004A7041" w:rsidP="002D38DC"/>
    <w:p w14:paraId="201024AD" w14:textId="77777777" w:rsidR="004A7041" w:rsidRDefault="004A7041" w:rsidP="002D38DC"/>
    <w:p w14:paraId="265BD239" w14:textId="77777777" w:rsidR="004A7041" w:rsidRDefault="004A7041" w:rsidP="002D38DC"/>
    <w:p w14:paraId="2B9C923A" w14:textId="77777777" w:rsidR="004A7041" w:rsidRDefault="004A7041" w:rsidP="002D38DC"/>
    <w:p w14:paraId="30A2736B" w14:textId="77777777" w:rsidR="004A7041" w:rsidRDefault="004A7041" w:rsidP="002D38DC"/>
    <w:p w14:paraId="63329A20" w14:textId="77777777" w:rsidR="004A7041" w:rsidRDefault="004A7041" w:rsidP="002D38DC"/>
    <w:p w14:paraId="274F97B1" w14:textId="77777777" w:rsidR="004A7041" w:rsidRDefault="004A7041" w:rsidP="002D38DC"/>
    <w:p w14:paraId="337B2184" w14:textId="77777777" w:rsidR="004A7041" w:rsidRDefault="004A7041" w:rsidP="002D38DC"/>
    <w:p w14:paraId="15C191FB" w14:textId="77777777" w:rsidR="004A7041" w:rsidRDefault="004A7041" w:rsidP="002D38DC"/>
    <w:p w14:paraId="3E0A1988" w14:textId="77777777" w:rsidR="004A7041" w:rsidRDefault="004A7041" w:rsidP="002D38DC"/>
    <w:p w14:paraId="24825DF6" w14:textId="77777777" w:rsidR="004A7041" w:rsidRDefault="004A7041" w:rsidP="002D38DC"/>
    <w:p w14:paraId="385B5AE5" w14:textId="77777777" w:rsidR="004A7041" w:rsidRDefault="004A7041" w:rsidP="002D38DC"/>
    <w:p w14:paraId="23BAC355" w14:textId="77777777" w:rsidR="004A7041" w:rsidRDefault="004A7041" w:rsidP="002D38DC"/>
    <w:p w14:paraId="4EE459F0" w14:textId="77777777" w:rsidR="004A7041" w:rsidRDefault="004A7041" w:rsidP="002D38DC"/>
    <w:p w14:paraId="295B1FA9" w14:textId="77777777" w:rsidR="004A7041" w:rsidRDefault="004A7041" w:rsidP="002D38DC"/>
    <w:p w14:paraId="27DA5736" w14:textId="77777777" w:rsidR="004A7041" w:rsidRDefault="004A7041" w:rsidP="002D38DC"/>
    <w:p w14:paraId="7E506AA9" w14:textId="77777777" w:rsidR="004A7041" w:rsidRDefault="004A7041" w:rsidP="002D38DC"/>
    <w:p w14:paraId="6E18D080" w14:textId="77777777" w:rsidR="004A7041" w:rsidRDefault="004A7041" w:rsidP="002D38DC"/>
    <w:p w14:paraId="4903A91F" w14:textId="77777777" w:rsidR="004A7041" w:rsidRDefault="004A7041"/>
    <w:p w14:paraId="2C7BF662" w14:textId="77777777" w:rsidR="004A7041" w:rsidRDefault="004A7041"/>
    <w:p w14:paraId="2AA7EB90" w14:textId="77777777" w:rsidR="004A7041" w:rsidRDefault="004A7041" w:rsidP="00DC2AB9"/>
    <w:p w14:paraId="0704C49D" w14:textId="77777777" w:rsidR="004A7041" w:rsidRDefault="004A70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Wingdings 2">
    <w:panose1 w:val="05020102010507070707"/>
    <w:charset w:val="02"/>
    <w:family w:val="decorative"/>
    <w:pitch w:val="variable"/>
    <w:sig w:usb0="00000000" w:usb1="10000000" w:usb2="00000000" w:usb3="00000000" w:csb0="80000000" w:csb1="00000000"/>
  </w:font>
  <w:font w:name="StarSymbol">
    <w:altName w:val="MS Mincho"/>
    <w:panose1 w:val="020B0604020202020204"/>
    <w:charset w:val="80"/>
    <w:family w:val="auto"/>
    <w:pitch w:val="default"/>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67B2B" w14:textId="644D644D" w:rsidR="00484F30" w:rsidRPr="00552971" w:rsidRDefault="00B857F4" w:rsidP="009E5AE3">
    <w:pPr>
      <w:pStyle w:val="BodyFooter"/>
      <w:ind w:left="0"/>
    </w:pPr>
    <w:r>
      <w:rPr>
        <w:lang w:val="en-GB"/>
      </w:rPr>
      <w:t>3 February 2021</w:t>
    </w:r>
    <w:r w:rsidR="00484F30">
      <w:tab/>
    </w:r>
    <w:r w:rsidR="00484F30" w:rsidRPr="00C65E87">
      <w:rPr>
        <w:noProof/>
      </w:rPr>
      <w:tab/>
    </w:r>
    <w:r w:rsidR="00484F30" w:rsidRPr="00552971">
      <w:t>Steinberg Media Technologies GmbH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084A22" w14:textId="77777777" w:rsidR="004A7041" w:rsidRDefault="004A7041" w:rsidP="002D38DC">
      <w:r>
        <w:separator/>
      </w:r>
    </w:p>
    <w:p w14:paraId="1910DB16" w14:textId="77777777" w:rsidR="004A7041" w:rsidRDefault="004A7041" w:rsidP="002D38DC"/>
    <w:p w14:paraId="36B1A193" w14:textId="77777777" w:rsidR="004A7041" w:rsidRDefault="004A7041" w:rsidP="002D38DC"/>
    <w:p w14:paraId="57906249" w14:textId="77777777" w:rsidR="004A7041" w:rsidRDefault="004A7041" w:rsidP="002D38DC"/>
    <w:p w14:paraId="59177B36" w14:textId="77777777" w:rsidR="004A7041" w:rsidRDefault="004A7041" w:rsidP="002D38DC"/>
    <w:p w14:paraId="74DEA7A5" w14:textId="77777777" w:rsidR="004A7041" w:rsidRDefault="004A7041" w:rsidP="002D38DC"/>
    <w:p w14:paraId="1CD26DC3" w14:textId="77777777" w:rsidR="004A7041" w:rsidRDefault="004A7041" w:rsidP="002D38DC"/>
    <w:p w14:paraId="4FC99F64" w14:textId="77777777" w:rsidR="004A7041" w:rsidRDefault="004A7041" w:rsidP="002D38DC"/>
    <w:p w14:paraId="04F49919" w14:textId="77777777" w:rsidR="004A7041" w:rsidRDefault="004A7041" w:rsidP="002D38DC"/>
    <w:p w14:paraId="36A1F86C" w14:textId="77777777" w:rsidR="004A7041" w:rsidRDefault="004A7041" w:rsidP="002D38DC"/>
    <w:p w14:paraId="7EC424BE" w14:textId="77777777" w:rsidR="004A7041" w:rsidRDefault="004A7041" w:rsidP="002D38DC"/>
    <w:p w14:paraId="45C2813D" w14:textId="77777777" w:rsidR="004A7041" w:rsidRDefault="004A7041" w:rsidP="002D38DC"/>
    <w:p w14:paraId="51E4D082" w14:textId="77777777" w:rsidR="004A7041" w:rsidRDefault="004A7041" w:rsidP="002D38DC"/>
    <w:p w14:paraId="521FF2C7" w14:textId="77777777" w:rsidR="004A7041" w:rsidRDefault="004A7041" w:rsidP="002D38DC"/>
    <w:p w14:paraId="2EB1972F" w14:textId="77777777" w:rsidR="004A7041" w:rsidRDefault="004A7041" w:rsidP="002D38DC"/>
    <w:p w14:paraId="6E01A636" w14:textId="77777777" w:rsidR="004A7041" w:rsidRDefault="004A7041" w:rsidP="002D38DC"/>
    <w:p w14:paraId="5052520A" w14:textId="77777777" w:rsidR="004A7041" w:rsidRDefault="004A7041" w:rsidP="002D38DC"/>
    <w:p w14:paraId="01221D2F" w14:textId="77777777" w:rsidR="004A7041" w:rsidRDefault="004A7041" w:rsidP="002D38DC"/>
    <w:p w14:paraId="14C6357F" w14:textId="77777777" w:rsidR="004A7041" w:rsidRDefault="004A7041" w:rsidP="002D38DC"/>
    <w:p w14:paraId="12FEFD11" w14:textId="77777777" w:rsidR="004A7041" w:rsidRDefault="004A7041" w:rsidP="002D38DC"/>
    <w:p w14:paraId="5B3F2F6E" w14:textId="77777777" w:rsidR="004A7041" w:rsidRDefault="004A7041" w:rsidP="002D38DC"/>
    <w:p w14:paraId="220B84A3" w14:textId="77777777" w:rsidR="004A7041" w:rsidRDefault="004A7041" w:rsidP="002D38DC"/>
    <w:p w14:paraId="2EEC3224" w14:textId="77777777" w:rsidR="004A7041" w:rsidRDefault="004A7041" w:rsidP="002D38DC"/>
    <w:p w14:paraId="364C4926" w14:textId="77777777" w:rsidR="004A7041" w:rsidRDefault="004A7041" w:rsidP="002D38DC"/>
    <w:p w14:paraId="279F07E1" w14:textId="77777777" w:rsidR="004A7041" w:rsidRDefault="004A7041" w:rsidP="002D38DC"/>
    <w:p w14:paraId="1AFE0ABF" w14:textId="77777777" w:rsidR="004A7041" w:rsidRDefault="004A7041" w:rsidP="002D38DC"/>
    <w:p w14:paraId="1EEF0A38" w14:textId="77777777" w:rsidR="004A7041" w:rsidRDefault="004A7041" w:rsidP="002D38DC"/>
    <w:p w14:paraId="5367CF19" w14:textId="77777777" w:rsidR="004A7041" w:rsidRDefault="004A7041" w:rsidP="002D38DC"/>
    <w:p w14:paraId="5080DA3B" w14:textId="77777777" w:rsidR="004A7041" w:rsidRDefault="004A7041" w:rsidP="002D38DC"/>
    <w:p w14:paraId="7A40F5B4" w14:textId="77777777" w:rsidR="004A7041" w:rsidRDefault="004A7041" w:rsidP="002D38DC"/>
    <w:p w14:paraId="291EE64A" w14:textId="77777777" w:rsidR="004A7041" w:rsidRDefault="004A7041" w:rsidP="002D38DC"/>
    <w:p w14:paraId="21756DF1" w14:textId="77777777" w:rsidR="004A7041" w:rsidRDefault="004A7041" w:rsidP="002D38DC"/>
    <w:p w14:paraId="31076DD9" w14:textId="77777777" w:rsidR="004A7041" w:rsidRDefault="004A7041" w:rsidP="002D38DC"/>
    <w:p w14:paraId="050DF9A0" w14:textId="77777777" w:rsidR="004A7041" w:rsidRDefault="004A7041" w:rsidP="002D38DC"/>
    <w:p w14:paraId="042E0FCC" w14:textId="77777777" w:rsidR="004A7041" w:rsidRDefault="004A7041" w:rsidP="002D38DC"/>
    <w:p w14:paraId="7620C013" w14:textId="77777777" w:rsidR="004A7041" w:rsidRDefault="004A7041" w:rsidP="002D38DC"/>
    <w:p w14:paraId="6175973B" w14:textId="77777777" w:rsidR="004A7041" w:rsidRDefault="004A7041" w:rsidP="002D38DC"/>
    <w:p w14:paraId="773795DC" w14:textId="77777777" w:rsidR="004A7041" w:rsidRDefault="004A7041" w:rsidP="002D38DC"/>
    <w:p w14:paraId="2A7D1A8D" w14:textId="77777777" w:rsidR="004A7041" w:rsidRDefault="004A7041" w:rsidP="002D38DC"/>
    <w:p w14:paraId="1C704FFE" w14:textId="77777777" w:rsidR="004A7041" w:rsidRDefault="004A7041" w:rsidP="002D38DC"/>
    <w:p w14:paraId="1BB982AA" w14:textId="77777777" w:rsidR="004A7041" w:rsidRDefault="004A7041" w:rsidP="002D38DC"/>
    <w:p w14:paraId="36D680DC" w14:textId="77777777" w:rsidR="004A7041" w:rsidRDefault="004A7041" w:rsidP="002D38DC"/>
    <w:p w14:paraId="5E1A4E3D" w14:textId="77777777" w:rsidR="004A7041" w:rsidRDefault="004A7041" w:rsidP="002D38DC"/>
    <w:p w14:paraId="32385D97" w14:textId="77777777" w:rsidR="004A7041" w:rsidRDefault="004A7041" w:rsidP="002D38DC"/>
    <w:p w14:paraId="376B451E" w14:textId="77777777" w:rsidR="004A7041" w:rsidRDefault="004A7041" w:rsidP="002D38DC"/>
    <w:p w14:paraId="294772E1" w14:textId="77777777" w:rsidR="004A7041" w:rsidRDefault="004A7041" w:rsidP="002D38DC"/>
    <w:p w14:paraId="350EF98E" w14:textId="77777777" w:rsidR="004A7041" w:rsidRDefault="004A7041" w:rsidP="002D38DC"/>
    <w:p w14:paraId="1A8891EF" w14:textId="77777777" w:rsidR="004A7041" w:rsidRDefault="004A7041" w:rsidP="002D38DC"/>
    <w:p w14:paraId="04532D08" w14:textId="77777777" w:rsidR="004A7041" w:rsidRDefault="004A7041" w:rsidP="002D38DC"/>
    <w:p w14:paraId="05F35005" w14:textId="77777777" w:rsidR="004A7041" w:rsidRDefault="004A7041" w:rsidP="002D38DC"/>
    <w:p w14:paraId="62518790" w14:textId="77777777" w:rsidR="004A7041" w:rsidRDefault="004A7041" w:rsidP="002D38DC"/>
    <w:p w14:paraId="6CCA7E8B" w14:textId="77777777" w:rsidR="004A7041" w:rsidRDefault="004A7041" w:rsidP="002D38DC"/>
    <w:p w14:paraId="2F659588" w14:textId="77777777" w:rsidR="004A7041" w:rsidRDefault="004A7041" w:rsidP="002D38DC"/>
    <w:p w14:paraId="67263FC5" w14:textId="77777777" w:rsidR="004A7041" w:rsidRDefault="004A7041" w:rsidP="002D38DC"/>
    <w:p w14:paraId="41695FB4" w14:textId="77777777" w:rsidR="004A7041" w:rsidRDefault="004A7041" w:rsidP="002D38DC"/>
    <w:p w14:paraId="02894EE4" w14:textId="77777777" w:rsidR="004A7041" w:rsidRDefault="004A7041" w:rsidP="002D38DC"/>
    <w:p w14:paraId="68A433C7" w14:textId="77777777" w:rsidR="004A7041" w:rsidRDefault="004A7041" w:rsidP="002D38DC"/>
    <w:p w14:paraId="7E6346E9" w14:textId="77777777" w:rsidR="004A7041" w:rsidRDefault="004A7041" w:rsidP="002D38DC"/>
    <w:p w14:paraId="41A465E2" w14:textId="77777777" w:rsidR="004A7041" w:rsidRDefault="004A7041" w:rsidP="002D38DC"/>
    <w:p w14:paraId="5AE57813" w14:textId="77777777" w:rsidR="004A7041" w:rsidRDefault="004A7041" w:rsidP="002D38DC"/>
    <w:p w14:paraId="303C5D1A" w14:textId="77777777" w:rsidR="004A7041" w:rsidRDefault="004A7041" w:rsidP="002D38DC"/>
    <w:p w14:paraId="16CC6D03" w14:textId="77777777" w:rsidR="004A7041" w:rsidRDefault="004A7041" w:rsidP="002D38DC"/>
    <w:p w14:paraId="3B7ED944" w14:textId="77777777" w:rsidR="004A7041" w:rsidRDefault="004A7041" w:rsidP="002D38DC"/>
    <w:p w14:paraId="0C61E2FE" w14:textId="77777777" w:rsidR="004A7041" w:rsidRDefault="004A7041" w:rsidP="002D38DC"/>
    <w:p w14:paraId="224DE339" w14:textId="77777777" w:rsidR="004A7041" w:rsidRDefault="004A7041" w:rsidP="002D38DC"/>
    <w:p w14:paraId="2112B6FC" w14:textId="77777777" w:rsidR="004A7041" w:rsidRDefault="004A7041" w:rsidP="002D38DC"/>
    <w:p w14:paraId="66029AA4" w14:textId="77777777" w:rsidR="004A7041" w:rsidRDefault="004A7041" w:rsidP="002D38DC"/>
    <w:p w14:paraId="0CF36F28" w14:textId="77777777" w:rsidR="004A7041" w:rsidRDefault="004A7041" w:rsidP="002D38DC"/>
    <w:p w14:paraId="71FC0262" w14:textId="77777777" w:rsidR="004A7041" w:rsidRDefault="004A7041" w:rsidP="002D38DC"/>
    <w:p w14:paraId="6BF453EC" w14:textId="77777777" w:rsidR="004A7041" w:rsidRDefault="004A7041"/>
    <w:p w14:paraId="17447B59" w14:textId="77777777" w:rsidR="004A7041" w:rsidRDefault="004A7041"/>
    <w:p w14:paraId="393CCD7D" w14:textId="77777777" w:rsidR="004A7041" w:rsidRDefault="004A7041" w:rsidP="00DC2AB9"/>
    <w:p w14:paraId="6CA40B2D" w14:textId="77777777" w:rsidR="004A7041" w:rsidRDefault="004A7041"/>
  </w:footnote>
  <w:footnote w:type="continuationSeparator" w:id="0">
    <w:p w14:paraId="79A207AE" w14:textId="77777777" w:rsidR="004A7041" w:rsidRDefault="004A7041" w:rsidP="002D38DC">
      <w:r>
        <w:continuationSeparator/>
      </w:r>
    </w:p>
    <w:p w14:paraId="580D8A7B" w14:textId="77777777" w:rsidR="004A7041" w:rsidRDefault="004A7041" w:rsidP="002D38DC"/>
    <w:p w14:paraId="1A867CA8" w14:textId="77777777" w:rsidR="004A7041" w:rsidRDefault="004A7041" w:rsidP="002D38DC"/>
    <w:p w14:paraId="3469090E" w14:textId="77777777" w:rsidR="004A7041" w:rsidRDefault="004A7041" w:rsidP="002D38DC"/>
    <w:p w14:paraId="3C8D37A0" w14:textId="77777777" w:rsidR="004A7041" w:rsidRDefault="004A7041" w:rsidP="002D38DC"/>
    <w:p w14:paraId="109BD14A" w14:textId="77777777" w:rsidR="004A7041" w:rsidRDefault="004A7041" w:rsidP="002D38DC"/>
    <w:p w14:paraId="44B8C765" w14:textId="77777777" w:rsidR="004A7041" w:rsidRDefault="004A7041" w:rsidP="002D38DC"/>
    <w:p w14:paraId="7FC63A6A" w14:textId="77777777" w:rsidR="004A7041" w:rsidRDefault="004A7041" w:rsidP="002D38DC"/>
    <w:p w14:paraId="72BBF4B5" w14:textId="77777777" w:rsidR="004A7041" w:rsidRDefault="004A7041" w:rsidP="002D38DC"/>
    <w:p w14:paraId="2FA7BBDE" w14:textId="77777777" w:rsidR="004A7041" w:rsidRDefault="004A7041" w:rsidP="002D38DC"/>
    <w:p w14:paraId="50DEEDB8" w14:textId="77777777" w:rsidR="004A7041" w:rsidRDefault="004A7041" w:rsidP="002D38DC"/>
    <w:p w14:paraId="13527CEB" w14:textId="77777777" w:rsidR="004A7041" w:rsidRDefault="004A7041" w:rsidP="002D38DC"/>
    <w:p w14:paraId="5E8F0B60" w14:textId="77777777" w:rsidR="004A7041" w:rsidRDefault="004A7041" w:rsidP="002D38DC"/>
    <w:p w14:paraId="30B45112" w14:textId="77777777" w:rsidR="004A7041" w:rsidRDefault="004A7041" w:rsidP="002D38DC"/>
    <w:p w14:paraId="1096E84C" w14:textId="77777777" w:rsidR="004A7041" w:rsidRDefault="004A7041" w:rsidP="002D38DC"/>
    <w:p w14:paraId="085A6D66" w14:textId="77777777" w:rsidR="004A7041" w:rsidRDefault="004A7041" w:rsidP="002D38DC"/>
    <w:p w14:paraId="1023A7F7" w14:textId="77777777" w:rsidR="004A7041" w:rsidRDefault="004A7041" w:rsidP="002D38DC"/>
    <w:p w14:paraId="42EF7444" w14:textId="77777777" w:rsidR="004A7041" w:rsidRDefault="004A7041" w:rsidP="002D38DC"/>
    <w:p w14:paraId="774C1DC1" w14:textId="77777777" w:rsidR="004A7041" w:rsidRDefault="004A7041" w:rsidP="002D38DC"/>
    <w:p w14:paraId="3E1E7923" w14:textId="77777777" w:rsidR="004A7041" w:rsidRDefault="004A7041" w:rsidP="002D38DC"/>
    <w:p w14:paraId="321A0FA7" w14:textId="77777777" w:rsidR="004A7041" w:rsidRDefault="004A7041" w:rsidP="002D38DC"/>
    <w:p w14:paraId="2CD74EA3" w14:textId="77777777" w:rsidR="004A7041" w:rsidRDefault="004A7041" w:rsidP="002D38DC"/>
    <w:p w14:paraId="5AF09C4E" w14:textId="77777777" w:rsidR="004A7041" w:rsidRDefault="004A7041" w:rsidP="002D38DC"/>
    <w:p w14:paraId="5BA9350D" w14:textId="77777777" w:rsidR="004A7041" w:rsidRDefault="004A7041" w:rsidP="002D38DC"/>
    <w:p w14:paraId="05650FF7" w14:textId="77777777" w:rsidR="004A7041" w:rsidRDefault="004A7041" w:rsidP="002D38DC"/>
    <w:p w14:paraId="11221AD9" w14:textId="77777777" w:rsidR="004A7041" w:rsidRDefault="004A7041" w:rsidP="002D38DC"/>
    <w:p w14:paraId="646CBF70" w14:textId="77777777" w:rsidR="004A7041" w:rsidRDefault="004A7041" w:rsidP="002D38DC"/>
    <w:p w14:paraId="3AF905E7" w14:textId="77777777" w:rsidR="004A7041" w:rsidRDefault="004A7041" w:rsidP="002D38DC"/>
    <w:p w14:paraId="7E643D11" w14:textId="77777777" w:rsidR="004A7041" w:rsidRDefault="004A7041" w:rsidP="002D38DC"/>
    <w:p w14:paraId="6687A052" w14:textId="77777777" w:rsidR="004A7041" w:rsidRDefault="004A7041" w:rsidP="002D38DC"/>
    <w:p w14:paraId="7C1E6066" w14:textId="77777777" w:rsidR="004A7041" w:rsidRDefault="004A7041" w:rsidP="002D38DC"/>
    <w:p w14:paraId="34651780" w14:textId="77777777" w:rsidR="004A7041" w:rsidRDefault="004A7041" w:rsidP="002D38DC"/>
    <w:p w14:paraId="25435973" w14:textId="77777777" w:rsidR="004A7041" w:rsidRDefault="004A7041" w:rsidP="002D38DC"/>
    <w:p w14:paraId="23CB635A" w14:textId="77777777" w:rsidR="004A7041" w:rsidRDefault="004A7041" w:rsidP="002D38DC"/>
    <w:p w14:paraId="4CAF2D9D" w14:textId="77777777" w:rsidR="004A7041" w:rsidRDefault="004A7041" w:rsidP="002D38DC"/>
    <w:p w14:paraId="7775C988" w14:textId="77777777" w:rsidR="004A7041" w:rsidRDefault="004A7041" w:rsidP="002D38DC"/>
    <w:p w14:paraId="7CC15D04" w14:textId="77777777" w:rsidR="004A7041" w:rsidRDefault="004A7041" w:rsidP="002D38DC"/>
    <w:p w14:paraId="211A50F9" w14:textId="77777777" w:rsidR="004A7041" w:rsidRDefault="004A7041" w:rsidP="002D38DC"/>
    <w:p w14:paraId="09A1374D" w14:textId="77777777" w:rsidR="004A7041" w:rsidRDefault="004A7041" w:rsidP="002D38DC"/>
    <w:p w14:paraId="08D34C75" w14:textId="77777777" w:rsidR="004A7041" w:rsidRDefault="004A7041" w:rsidP="002D38DC"/>
    <w:p w14:paraId="2D28E2EC" w14:textId="77777777" w:rsidR="004A7041" w:rsidRDefault="004A7041" w:rsidP="002D38DC"/>
    <w:p w14:paraId="149636FA" w14:textId="77777777" w:rsidR="004A7041" w:rsidRDefault="004A7041" w:rsidP="002D38DC"/>
    <w:p w14:paraId="61C7D3FC" w14:textId="77777777" w:rsidR="004A7041" w:rsidRDefault="004A7041" w:rsidP="002D38DC"/>
    <w:p w14:paraId="4A1C491B" w14:textId="77777777" w:rsidR="004A7041" w:rsidRDefault="004A7041" w:rsidP="002D38DC"/>
    <w:p w14:paraId="3A2D737D" w14:textId="77777777" w:rsidR="004A7041" w:rsidRDefault="004A7041" w:rsidP="002D38DC"/>
    <w:p w14:paraId="7CB464B6" w14:textId="77777777" w:rsidR="004A7041" w:rsidRDefault="004A7041" w:rsidP="002D38DC"/>
    <w:p w14:paraId="2F88A64F" w14:textId="77777777" w:rsidR="004A7041" w:rsidRDefault="004A7041" w:rsidP="002D38DC"/>
    <w:p w14:paraId="2860F8D8" w14:textId="77777777" w:rsidR="004A7041" w:rsidRDefault="004A7041" w:rsidP="002D38DC"/>
    <w:p w14:paraId="2B374FA3" w14:textId="77777777" w:rsidR="004A7041" w:rsidRDefault="004A7041" w:rsidP="002D38DC"/>
    <w:p w14:paraId="03F6D98A" w14:textId="77777777" w:rsidR="004A7041" w:rsidRDefault="004A7041" w:rsidP="002D38DC"/>
    <w:p w14:paraId="300434E3" w14:textId="77777777" w:rsidR="004A7041" w:rsidRDefault="004A7041" w:rsidP="002D38DC"/>
    <w:p w14:paraId="2C6DB352" w14:textId="77777777" w:rsidR="004A7041" w:rsidRDefault="004A7041" w:rsidP="002D38DC"/>
    <w:p w14:paraId="078515E0" w14:textId="77777777" w:rsidR="004A7041" w:rsidRDefault="004A7041" w:rsidP="002D38DC"/>
    <w:p w14:paraId="17A4F7FC" w14:textId="77777777" w:rsidR="004A7041" w:rsidRDefault="004A7041" w:rsidP="002D38DC"/>
    <w:p w14:paraId="2ECA4E92" w14:textId="77777777" w:rsidR="004A7041" w:rsidRDefault="004A7041" w:rsidP="002D38DC"/>
    <w:p w14:paraId="22351095" w14:textId="77777777" w:rsidR="004A7041" w:rsidRDefault="004A7041" w:rsidP="002D38DC"/>
    <w:p w14:paraId="68C9D9ED" w14:textId="77777777" w:rsidR="004A7041" w:rsidRDefault="004A7041" w:rsidP="002D38DC"/>
    <w:p w14:paraId="22BA42F9" w14:textId="77777777" w:rsidR="004A7041" w:rsidRDefault="004A7041" w:rsidP="002D38DC"/>
    <w:p w14:paraId="5EA8172F" w14:textId="77777777" w:rsidR="004A7041" w:rsidRDefault="004A7041" w:rsidP="002D38DC"/>
    <w:p w14:paraId="718E3FE9" w14:textId="77777777" w:rsidR="004A7041" w:rsidRDefault="004A7041" w:rsidP="002D38DC"/>
    <w:p w14:paraId="7936C5AD" w14:textId="77777777" w:rsidR="004A7041" w:rsidRDefault="004A7041" w:rsidP="002D38DC"/>
    <w:p w14:paraId="454A7DC0" w14:textId="77777777" w:rsidR="004A7041" w:rsidRDefault="004A7041" w:rsidP="002D38DC"/>
    <w:p w14:paraId="55C70AFC" w14:textId="77777777" w:rsidR="004A7041" w:rsidRDefault="004A7041" w:rsidP="002D38DC"/>
    <w:p w14:paraId="4FFD5663" w14:textId="77777777" w:rsidR="004A7041" w:rsidRDefault="004A7041" w:rsidP="002D38DC"/>
    <w:p w14:paraId="44E802EF" w14:textId="77777777" w:rsidR="004A7041" w:rsidRDefault="004A7041" w:rsidP="002D38DC"/>
    <w:p w14:paraId="13C5650A" w14:textId="77777777" w:rsidR="004A7041" w:rsidRDefault="004A7041" w:rsidP="002D38DC"/>
    <w:p w14:paraId="16C1FEC9" w14:textId="77777777" w:rsidR="004A7041" w:rsidRDefault="004A7041" w:rsidP="002D38DC"/>
    <w:p w14:paraId="2B5829CE" w14:textId="77777777" w:rsidR="004A7041" w:rsidRDefault="004A7041" w:rsidP="002D38DC"/>
    <w:p w14:paraId="704893EF" w14:textId="77777777" w:rsidR="004A7041" w:rsidRDefault="004A7041" w:rsidP="002D38DC"/>
    <w:p w14:paraId="2B601855" w14:textId="77777777" w:rsidR="004A7041" w:rsidRDefault="004A7041"/>
    <w:p w14:paraId="20924CEC" w14:textId="77777777" w:rsidR="004A7041" w:rsidRDefault="004A7041"/>
    <w:p w14:paraId="279DBD9F" w14:textId="77777777" w:rsidR="004A7041" w:rsidRDefault="004A7041" w:rsidP="00DC2AB9"/>
    <w:p w14:paraId="698045F7" w14:textId="77777777" w:rsidR="004A7041" w:rsidRDefault="004A70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3BA90" w14:textId="6A7C0F19" w:rsidR="00484F30" w:rsidRDefault="00484F30" w:rsidP="00C15F1D">
    <w:pPr>
      <w:tabs>
        <w:tab w:val="left" w:pos="5933"/>
        <w:tab w:val="left" w:pos="11624"/>
        <w:tab w:val="left" w:pos="12474"/>
      </w:tabs>
      <w:jc w:val="both"/>
    </w:pPr>
    <w:r>
      <w:rPr>
        <w:noProof/>
        <w:lang w:val="en-GB" w:eastAsia="en-GB"/>
      </w:rPr>
      <w:drawing>
        <wp:anchor distT="0" distB="0" distL="114300" distR="114300" simplePos="0" relativeHeight="251661312" behindDoc="1" locked="0" layoutInCell="1" allowOverlap="1" wp14:anchorId="5DD52AC7" wp14:editId="55D70DD3">
          <wp:simplePos x="0" y="0"/>
          <wp:positionH relativeFrom="column">
            <wp:posOffset>-901700</wp:posOffset>
          </wp:positionH>
          <wp:positionV relativeFrom="paragraph">
            <wp:posOffset>-428589</wp:posOffset>
          </wp:positionV>
          <wp:extent cx="7562850" cy="10697773"/>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 Background_A4_upper-right.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0697773"/>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1.65pt;height:29.1pt" o:bullet="t">
        <v:imagedata r:id="rId1" o:title=""/>
      </v:shape>
    </w:pict>
  </w:numPicBullet>
  <w:abstractNum w:abstractNumId="0" w15:restartNumberingAfterBreak="0">
    <w:nsid w:val="FFFFFF7C"/>
    <w:multiLevelType w:val="singleLevel"/>
    <w:tmpl w:val="1EEEE2D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5AA3FB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BBE6F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9E4391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1F6A42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84536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B25CB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686C1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B8253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1DC910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6" w15:restartNumberingAfterBreak="0">
    <w:nsid w:val="02814E23"/>
    <w:multiLevelType w:val="multilevel"/>
    <w:tmpl w:val="E51878F0"/>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0D6A43DF"/>
    <w:multiLevelType w:val="hybridMultilevel"/>
    <w:tmpl w:val="683AD684"/>
    <w:lvl w:ilvl="0" w:tplc="A00EC74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22F4C04"/>
    <w:multiLevelType w:val="hybridMultilevel"/>
    <w:tmpl w:val="E8AA460E"/>
    <w:lvl w:ilvl="0" w:tplc="08090001">
      <w:start w:val="1"/>
      <w:numFmt w:val="bullet"/>
      <w:lvlText w:val=""/>
      <w:lvlJc w:val="left"/>
      <w:pPr>
        <w:ind w:left="3557" w:hanging="360"/>
      </w:pPr>
      <w:rPr>
        <w:rFonts w:ascii="Symbol" w:hAnsi="Symbol" w:hint="default"/>
      </w:rPr>
    </w:lvl>
    <w:lvl w:ilvl="1" w:tplc="08090003" w:tentative="1">
      <w:start w:val="1"/>
      <w:numFmt w:val="bullet"/>
      <w:lvlText w:val="o"/>
      <w:lvlJc w:val="left"/>
      <w:pPr>
        <w:ind w:left="4277" w:hanging="360"/>
      </w:pPr>
      <w:rPr>
        <w:rFonts w:ascii="Courier New" w:hAnsi="Courier New" w:cs="Courier New" w:hint="default"/>
      </w:rPr>
    </w:lvl>
    <w:lvl w:ilvl="2" w:tplc="08090005" w:tentative="1">
      <w:start w:val="1"/>
      <w:numFmt w:val="bullet"/>
      <w:lvlText w:val=""/>
      <w:lvlJc w:val="left"/>
      <w:pPr>
        <w:ind w:left="4997" w:hanging="360"/>
      </w:pPr>
      <w:rPr>
        <w:rFonts w:ascii="Wingdings" w:hAnsi="Wingdings" w:hint="default"/>
      </w:rPr>
    </w:lvl>
    <w:lvl w:ilvl="3" w:tplc="08090001" w:tentative="1">
      <w:start w:val="1"/>
      <w:numFmt w:val="bullet"/>
      <w:lvlText w:val=""/>
      <w:lvlJc w:val="left"/>
      <w:pPr>
        <w:ind w:left="5717" w:hanging="360"/>
      </w:pPr>
      <w:rPr>
        <w:rFonts w:ascii="Symbol" w:hAnsi="Symbol" w:hint="default"/>
      </w:rPr>
    </w:lvl>
    <w:lvl w:ilvl="4" w:tplc="08090003" w:tentative="1">
      <w:start w:val="1"/>
      <w:numFmt w:val="bullet"/>
      <w:lvlText w:val="o"/>
      <w:lvlJc w:val="left"/>
      <w:pPr>
        <w:ind w:left="6437" w:hanging="360"/>
      </w:pPr>
      <w:rPr>
        <w:rFonts w:ascii="Courier New" w:hAnsi="Courier New" w:cs="Courier New" w:hint="default"/>
      </w:rPr>
    </w:lvl>
    <w:lvl w:ilvl="5" w:tplc="08090005" w:tentative="1">
      <w:start w:val="1"/>
      <w:numFmt w:val="bullet"/>
      <w:lvlText w:val=""/>
      <w:lvlJc w:val="left"/>
      <w:pPr>
        <w:ind w:left="7157" w:hanging="360"/>
      </w:pPr>
      <w:rPr>
        <w:rFonts w:ascii="Wingdings" w:hAnsi="Wingdings" w:hint="default"/>
      </w:rPr>
    </w:lvl>
    <w:lvl w:ilvl="6" w:tplc="08090001" w:tentative="1">
      <w:start w:val="1"/>
      <w:numFmt w:val="bullet"/>
      <w:lvlText w:val=""/>
      <w:lvlJc w:val="left"/>
      <w:pPr>
        <w:ind w:left="7877" w:hanging="360"/>
      </w:pPr>
      <w:rPr>
        <w:rFonts w:ascii="Symbol" w:hAnsi="Symbol" w:hint="default"/>
      </w:rPr>
    </w:lvl>
    <w:lvl w:ilvl="7" w:tplc="08090003" w:tentative="1">
      <w:start w:val="1"/>
      <w:numFmt w:val="bullet"/>
      <w:lvlText w:val="o"/>
      <w:lvlJc w:val="left"/>
      <w:pPr>
        <w:ind w:left="8597" w:hanging="360"/>
      </w:pPr>
      <w:rPr>
        <w:rFonts w:ascii="Courier New" w:hAnsi="Courier New" w:cs="Courier New" w:hint="default"/>
      </w:rPr>
    </w:lvl>
    <w:lvl w:ilvl="8" w:tplc="08090005" w:tentative="1">
      <w:start w:val="1"/>
      <w:numFmt w:val="bullet"/>
      <w:lvlText w:val=""/>
      <w:lvlJc w:val="left"/>
      <w:pPr>
        <w:ind w:left="9317" w:hanging="360"/>
      </w:pPr>
      <w:rPr>
        <w:rFonts w:ascii="Wingdings" w:hAnsi="Wingdings" w:hint="default"/>
      </w:rPr>
    </w:lvl>
  </w:abstractNum>
  <w:abstractNum w:abstractNumId="19" w15:restartNumberingAfterBreak="0">
    <w:nsid w:val="15F45CAD"/>
    <w:multiLevelType w:val="hybridMultilevel"/>
    <w:tmpl w:val="1E865AB4"/>
    <w:lvl w:ilvl="0" w:tplc="CF544638">
      <w:start w:val="1"/>
      <w:numFmt w:val="decimal"/>
      <w:lvlText w:val="%1)"/>
      <w:lvlJc w:val="left"/>
      <w:pPr>
        <w:ind w:left="3195" w:hanging="360"/>
      </w:pPr>
      <w:rPr>
        <w:rFonts w:hint="default"/>
      </w:rPr>
    </w:lvl>
    <w:lvl w:ilvl="1" w:tplc="0C090019" w:tentative="1">
      <w:start w:val="1"/>
      <w:numFmt w:val="lowerLetter"/>
      <w:lvlText w:val="%2."/>
      <w:lvlJc w:val="left"/>
      <w:pPr>
        <w:ind w:left="3915" w:hanging="360"/>
      </w:pPr>
    </w:lvl>
    <w:lvl w:ilvl="2" w:tplc="0C09001B" w:tentative="1">
      <w:start w:val="1"/>
      <w:numFmt w:val="lowerRoman"/>
      <w:lvlText w:val="%3."/>
      <w:lvlJc w:val="right"/>
      <w:pPr>
        <w:ind w:left="4635" w:hanging="180"/>
      </w:pPr>
    </w:lvl>
    <w:lvl w:ilvl="3" w:tplc="0C09000F" w:tentative="1">
      <w:start w:val="1"/>
      <w:numFmt w:val="decimal"/>
      <w:lvlText w:val="%4."/>
      <w:lvlJc w:val="left"/>
      <w:pPr>
        <w:ind w:left="5355" w:hanging="360"/>
      </w:pPr>
    </w:lvl>
    <w:lvl w:ilvl="4" w:tplc="0C090019" w:tentative="1">
      <w:start w:val="1"/>
      <w:numFmt w:val="lowerLetter"/>
      <w:lvlText w:val="%5."/>
      <w:lvlJc w:val="left"/>
      <w:pPr>
        <w:ind w:left="6075" w:hanging="360"/>
      </w:pPr>
    </w:lvl>
    <w:lvl w:ilvl="5" w:tplc="0C09001B" w:tentative="1">
      <w:start w:val="1"/>
      <w:numFmt w:val="lowerRoman"/>
      <w:lvlText w:val="%6."/>
      <w:lvlJc w:val="right"/>
      <w:pPr>
        <w:ind w:left="6795" w:hanging="180"/>
      </w:pPr>
    </w:lvl>
    <w:lvl w:ilvl="6" w:tplc="0C09000F" w:tentative="1">
      <w:start w:val="1"/>
      <w:numFmt w:val="decimal"/>
      <w:lvlText w:val="%7."/>
      <w:lvlJc w:val="left"/>
      <w:pPr>
        <w:ind w:left="7515" w:hanging="360"/>
      </w:pPr>
    </w:lvl>
    <w:lvl w:ilvl="7" w:tplc="0C090019" w:tentative="1">
      <w:start w:val="1"/>
      <w:numFmt w:val="lowerLetter"/>
      <w:lvlText w:val="%8."/>
      <w:lvlJc w:val="left"/>
      <w:pPr>
        <w:ind w:left="8235" w:hanging="360"/>
      </w:pPr>
    </w:lvl>
    <w:lvl w:ilvl="8" w:tplc="0C09001B" w:tentative="1">
      <w:start w:val="1"/>
      <w:numFmt w:val="lowerRoman"/>
      <w:lvlText w:val="%9."/>
      <w:lvlJc w:val="right"/>
      <w:pPr>
        <w:ind w:left="8955" w:hanging="180"/>
      </w:pPr>
    </w:lvl>
  </w:abstractNum>
  <w:abstractNum w:abstractNumId="20" w15:restartNumberingAfterBreak="0">
    <w:nsid w:val="1EE27506"/>
    <w:multiLevelType w:val="hybridMultilevel"/>
    <w:tmpl w:val="E51878F0"/>
    <w:lvl w:ilvl="0" w:tplc="F828A20C">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1" w15:restartNumberingAfterBreak="0">
    <w:nsid w:val="2C58719A"/>
    <w:multiLevelType w:val="hybridMultilevel"/>
    <w:tmpl w:val="DF2E718E"/>
    <w:lvl w:ilvl="0" w:tplc="04070011">
      <w:start w:val="1"/>
      <w:numFmt w:val="decimal"/>
      <w:lvlText w:val="%1)"/>
      <w:lvlJc w:val="left"/>
      <w:pPr>
        <w:ind w:left="3555" w:hanging="360"/>
      </w:pPr>
    </w:lvl>
    <w:lvl w:ilvl="1" w:tplc="04070019" w:tentative="1">
      <w:start w:val="1"/>
      <w:numFmt w:val="lowerLetter"/>
      <w:lvlText w:val="%2."/>
      <w:lvlJc w:val="left"/>
      <w:pPr>
        <w:ind w:left="4275" w:hanging="360"/>
      </w:pPr>
    </w:lvl>
    <w:lvl w:ilvl="2" w:tplc="0407001B" w:tentative="1">
      <w:start w:val="1"/>
      <w:numFmt w:val="lowerRoman"/>
      <w:lvlText w:val="%3."/>
      <w:lvlJc w:val="right"/>
      <w:pPr>
        <w:ind w:left="4995" w:hanging="180"/>
      </w:pPr>
    </w:lvl>
    <w:lvl w:ilvl="3" w:tplc="0407000F" w:tentative="1">
      <w:start w:val="1"/>
      <w:numFmt w:val="decimal"/>
      <w:lvlText w:val="%4."/>
      <w:lvlJc w:val="left"/>
      <w:pPr>
        <w:ind w:left="5715" w:hanging="360"/>
      </w:pPr>
    </w:lvl>
    <w:lvl w:ilvl="4" w:tplc="04070019" w:tentative="1">
      <w:start w:val="1"/>
      <w:numFmt w:val="lowerLetter"/>
      <w:lvlText w:val="%5."/>
      <w:lvlJc w:val="left"/>
      <w:pPr>
        <w:ind w:left="6435" w:hanging="360"/>
      </w:pPr>
    </w:lvl>
    <w:lvl w:ilvl="5" w:tplc="0407001B" w:tentative="1">
      <w:start w:val="1"/>
      <w:numFmt w:val="lowerRoman"/>
      <w:lvlText w:val="%6."/>
      <w:lvlJc w:val="right"/>
      <w:pPr>
        <w:ind w:left="7155" w:hanging="180"/>
      </w:pPr>
    </w:lvl>
    <w:lvl w:ilvl="6" w:tplc="0407000F" w:tentative="1">
      <w:start w:val="1"/>
      <w:numFmt w:val="decimal"/>
      <w:lvlText w:val="%7."/>
      <w:lvlJc w:val="left"/>
      <w:pPr>
        <w:ind w:left="7875" w:hanging="360"/>
      </w:pPr>
    </w:lvl>
    <w:lvl w:ilvl="7" w:tplc="04070019" w:tentative="1">
      <w:start w:val="1"/>
      <w:numFmt w:val="lowerLetter"/>
      <w:lvlText w:val="%8."/>
      <w:lvlJc w:val="left"/>
      <w:pPr>
        <w:ind w:left="8595" w:hanging="360"/>
      </w:pPr>
    </w:lvl>
    <w:lvl w:ilvl="8" w:tplc="0407001B" w:tentative="1">
      <w:start w:val="1"/>
      <w:numFmt w:val="lowerRoman"/>
      <w:lvlText w:val="%9."/>
      <w:lvlJc w:val="right"/>
      <w:pPr>
        <w:ind w:left="9315" w:hanging="180"/>
      </w:pPr>
    </w:lvl>
  </w:abstractNum>
  <w:abstractNum w:abstractNumId="22" w15:restartNumberingAfterBreak="0">
    <w:nsid w:val="304C1060"/>
    <w:multiLevelType w:val="hybridMultilevel"/>
    <w:tmpl w:val="664498F4"/>
    <w:lvl w:ilvl="0" w:tplc="7640DF28">
      <w:start w:val="1"/>
      <w:numFmt w:val="bullet"/>
      <w:pStyle w:val="Attention"/>
      <w:lvlText w:val=""/>
      <w:lvlPicBulletId w:val="0"/>
      <w:lvlJc w:val="left"/>
      <w:pPr>
        <w:ind w:left="2771" w:hanging="360"/>
      </w:pPr>
      <w:rPr>
        <w:rFonts w:ascii="Symbol" w:hAnsi="Symbol" w:hint="default"/>
        <w:color w:val="auto"/>
        <w:sz w:val="32"/>
        <w:szCs w:val="32"/>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abstractNum w:abstractNumId="23" w15:restartNumberingAfterBreak="0">
    <w:nsid w:val="34055C16"/>
    <w:multiLevelType w:val="hybridMultilevel"/>
    <w:tmpl w:val="10F4C286"/>
    <w:lvl w:ilvl="0" w:tplc="2B247A0A">
      <w:start w:val="1"/>
      <w:numFmt w:val="bullet"/>
      <w:lvlText w:val=""/>
      <w:lvlPicBulletId w:val="0"/>
      <w:lvlJc w:val="left"/>
      <w:pPr>
        <w:tabs>
          <w:tab w:val="num" w:pos="2880"/>
        </w:tabs>
        <w:ind w:left="2880"/>
      </w:pPr>
      <w:rPr>
        <w:rFonts w:ascii="Symbol" w:hAnsi="Symbol" w:hint="default"/>
        <w:color w:val="auto"/>
        <w:sz w:val="3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9B05524"/>
    <w:multiLevelType w:val="hybridMultilevel"/>
    <w:tmpl w:val="EF94C66A"/>
    <w:lvl w:ilvl="0" w:tplc="6DD61C2E">
      <w:start w:val="1"/>
      <w:numFmt w:val="bullet"/>
      <w:lvlText w:val=""/>
      <w:lvlJc w:val="left"/>
      <w:pPr>
        <w:tabs>
          <w:tab w:val="num" w:pos="3866"/>
        </w:tabs>
        <w:ind w:left="3866" w:hanging="360"/>
      </w:pPr>
      <w:rPr>
        <w:rFonts w:ascii="Symbol" w:hAnsi="Symbol" w:hint="default"/>
      </w:rPr>
    </w:lvl>
    <w:lvl w:ilvl="1" w:tplc="04070003">
      <w:start w:val="1"/>
      <w:numFmt w:val="bullet"/>
      <w:lvlText w:val="o"/>
      <w:lvlJc w:val="left"/>
      <w:pPr>
        <w:tabs>
          <w:tab w:val="num" w:pos="4586"/>
        </w:tabs>
        <w:ind w:left="4586" w:hanging="360"/>
      </w:pPr>
      <w:rPr>
        <w:rFonts w:ascii="Courier New" w:hAnsi="Courier New" w:hint="default"/>
      </w:rPr>
    </w:lvl>
    <w:lvl w:ilvl="2" w:tplc="04070005" w:tentative="1">
      <w:start w:val="1"/>
      <w:numFmt w:val="bullet"/>
      <w:lvlText w:val=""/>
      <w:lvlJc w:val="left"/>
      <w:pPr>
        <w:tabs>
          <w:tab w:val="num" w:pos="5306"/>
        </w:tabs>
        <w:ind w:left="5306" w:hanging="360"/>
      </w:pPr>
      <w:rPr>
        <w:rFonts w:ascii="Wingdings" w:hAnsi="Wingdings" w:hint="default"/>
      </w:rPr>
    </w:lvl>
    <w:lvl w:ilvl="3" w:tplc="04070001" w:tentative="1">
      <w:start w:val="1"/>
      <w:numFmt w:val="bullet"/>
      <w:lvlText w:val=""/>
      <w:lvlJc w:val="left"/>
      <w:pPr>
        <w:tabs>
          <w:tab w:val="num" w:pos="6026"/>
        </w:tabs>
        <w:ind w:left="6026" w:hanging="360"/>
      </w:pPr>
      <w:rPr>
        <w:rFonts w:ascii="Symbol" w:hAnsi="Symbol" w:hint="default"/>
      </w:rPr>
    </w:lvl>
    <w:lvl w:ilvl="4" w:tplc="04070003" w:tentative="1">
      <w:start w:val="1"/>
      <w:numFmt w:val="bullet"/>
      <w:lvlText w:val="o"/>
      <w:lvlJc w:val="left"/>
      <w:pPr>
        <w:tabs>
          <w:tab w:val="num" w:pos="6746"/>
        </w:tabs>
        <w:ind w:left="6746" w:hanging="360"/>
      </w:pPr>
      <w:rPr>
        <w:rFonts w:ascii="Courier New" w:hAnsi="Courier New" w:hint="default"/>
      </w:rPr>
    </w:lvl>
    <w:lvl w:ilvl="5" w:tplc="04070005" w:tentative="1">
      <w:start w:val="1"/>
      <w:numFmt w:val="bullet"/>
      <w:lvlText w:val=""/>
      <w:lvlJc w:val="left"/>
      <w:pPr>
        <w:tabs>
          <w:tab w:val="num" w:pos="7466"/>
        </w:tabs>
        <w:ind w:left="7466" w:hanging="360"/>
      </w:pPr>
      <w:rPr>
        <w:rFonts w:ascii="Wingdings" w:hAnsi="Wingdings" w:hint="default"/>
      </w:rPr>
    </w:lvl>
    <w:lvl w:ilvl="6" w:tplc="04070001" w:tentative="1">
      <w:start w:val="1"/>
      <w:numFmt w:val="bullet"/>
      <w:lvlText w:val=""/>
      <w:lvlJc w:val="left"/>
      <w:pPr>
        <w:tabs>
          <w:tab w:val="num" w:pos="8186"/>
        </w:tabs>
        <w:ind w:left="8186" w:hanging="360"/>
      </w:pPr>
      <w:rPr>
        <w:rFonts w:ascii="Symbol" w:hAnsi="Symbol" w:hint="default"/>
      </w:rPr>
    </w:lvl>
    <w:lvl w:ilvl="7" w:tplc="04070003" w:tentative="1">
      <w:start w:val="1"/>
      <w:numFmt w:val="bullet"/>
      <w:lvlText w:val="o"/>
      <w:lvlJc w:val="left"/>
      <w:pPr>
        <w:tabs>
          <w:tab w:val="num" w:pos="8906"/>
        </w:tabs>
        <w:ind w:left="8906" w:hanging="360"/>
      </w:pPr>
      <w:rPr>
        <w:rFonts w:ascii="Courier New" w:hAnsi="Courier New" w:hint="default"/>
      </w:rPr>
    </w:lvl>
    <w:lvl w:ilvl="8" w:tplc="04070005" w:tentative="1">
      <w:start w:val="1"/>
      <w:numFmt w:val="bullet"/>
      <w:lvlText w:val=""/>
      <w:lvlJc w:val="left"/>
      <w:pPr>
        <w:tabs>
          <w:tab w:val="num" w:pos="9626"/>
        </w:tabs>
        <w:ind w:left="9626" w:hanging="360"/>
      </w:pPr>
      <w:rPr>
        <w:rFonts w:ascii="Wingdings" w:hAnsi="Wingdings" w:hint="default"/>
      </w:rPr>
    </w:lvl>
  </w:abstractNum>
  <w:abstractNum w:abstractNumId="25" w15:restartNumberingAfterBreak="0">
    <w:nsid w:val="3D261146"/>
    <w:multiLevelType w:val="hybridMultilevel"/>
    <w:tmpl w:val="AADA1034"/>
    <w:lvl w:ilvl="0" w:tplc="0CA2E430">
      <w:start w:val="1"/>
      <w:numFmt w:val="bullet"/>
      <w:pStyle w:val="BodyBullet2"/>
      <w:lvlText w:val=""/>
      <w:lvlJc w:val="left"/>
      <w:pPr>
        <w:tabs>
          <w:tab w:val="num" w:pos="3195"/>
        </w:tabs>
        <w:ind w:left="3195" w:hanging="360"/>
      </w:pPr>
      <w:rPr>
        <w:rFonts w:ascii="Symbol" w:hAnsi="Symbol" w:hint="default"/>
      </w:rPr>
    </w:lvl>
    <w:lvl w:ilvl="1" w:tplc="B122FE54">
      <w:start w:val="1"/>
      <w:numFmt w:val="bullet"/>
      <w:lvlText w:val="o"/>
      <w:lvlJc w:val="left"/>
      <w:pPr>
        <w:tabs>
          <w:tab w:val="num" w:pos="720"/>
        </w:tabs>
        <w:ind w:left="720" w:hanging="360"/>
      </w:pPr>
      <w:rPr>
        <w:rFonts w:ascii="Courier New" w:hAnsi="Courier New" w:hint="default"/>
      </w:rPr>
    </w:lvl>
    <w:lvl w:ilvl="2" w:tplc="04070005">
      <w:start w:val="1"/>
      <w:numFmt w:val="bullet"/>
      <w:lvlText w:val=""/>
      <w:lvlJc w:val="left"/>
      <w:pPr>
        <w:tabs>
          <w:tab w:val="num" w:pos="1440"/>
        </w:tabs>
        <w:ind w:left="1440" w:hanging="360"/>
      </w:pPr>
      <w:rPr>
        <w:rFonts w:ascii="Wingdings" w:hAnsi="Wingdings" w:hint="default"/>
      </w:rPr>
    </w:lvl>
    <w:lvl w:ilvl="3" w:tplc="04070001">
      <w:start w:val="1"/>
      <w:numFmt w:val="bullet"/>
      <w:lvlText w:val=""/>
      <w:lvlJc w:val="left"/>
      <w:pPr>
        <w:tabs>
          <w:tab w:val="num" w:pos="2160"/>
        </w:tabs>
        <w:ind w:left="2160" w:hanging="360"/>
      </w:pPr>
      <w:rPr>
        <w:rFonts w:ascii="Symbol" w:hAnsi="Symbol" w:hint="default"/>
      </w:rPr>
    </w:lvl>
    <w:lvl w:ilvl="4" w:tplc="04070003">
      <w:start w:val="1"/>
      <w:numFmt w:val="bullet"/>
      <w:lvlText w:val="o"/>
      <w:lvlJc w:val="left"/>
      <w:pPr>
        <w:tabs>
          <w:tab w:val="num" w:pos="2880"/>
        </w:tabs>
        <w:ind w:left="2880" w:hanging="360"/>
      </w:pPr>
      <w:rPr>
        <w:rFonts w:ascii="Courier New" w:hAnsi="Courier New" w:hint="default"/>
      </w:rPr>
    </w:lvl>
    <w:lvl w:ilvl="5" w:tplc="04070005">
      <w:start w:val="1"/>
      <w:numFmt w:val="bullet"/>
      <w:lvlText w:val=""/>
      <w:lvlJc w:val="left"/>
      <w:pPr>
        <w:tabs>
          <w:tab w:val="num" w:pos="3600"/>
        </w:tabs>
        <w:ind w:left="3600" w:hanging="360"/>
      </w:pPr>
      <w:rPr>
        <w:rFonts w:ascii="Wingdings" w:hAnsi="Wingdings" w:hint="default"/>
      </w:rPr>
    </w:lvl>
    <w:lvl w:ilvl="6" w:tplc="04070001" w:tentative="1">
      <w:start w:val="1"/>
      <w:numFmt w:val="bullet"/>
      <w:lvlText w:val=""/>
      <w:lvlJc w:val="left"/>
      <w:pPr>
        <w:tabs>
          <w:tab w:val="num" w:pos="4320"/>
        </w:tabs>
        <w:ind w:left="4320" w:hanging="360"/>
      </w:pPr>
      <w:rPr>
        <w:rFonts w:ascii="Symbol" w:hAnsi="Symbol" w:hint="default"/>
      </w:rPr>
    </w:lvl>
    <w:lvl w:ilvl="7" w:tplc="04070003" w:tentative="1">
      <w:start w:val="1"/>
      <w:numFmt w:val="bullet"/>
      <w:lvlText w:val="o"/>
      <w:lvlJc w:val="left"/>
      <w:pPr>
        <w:tabs>
          <w:tab w:val="num" w:pos="5040"/>
        </w:tabs>
        <w:ind w:left="5040" w:hanging="360"/>
      </w:pPr>
      <w:rPr>
        <w:rFonts w:ascii="Courier New" w:hAnsi="Courier New" w:hint="default"/>
      </w:rPr>
    </w:lvl>
    <w:lvl w:ilvl="8" w:tplc="0407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44E702AE"/>
    <w:multiLevelType w:val="hybridMultilevel"/>
    <w:tmpl w:val="E55A4878"/>
    <w:lvl w:ilvl="0" w:tplc="0809000F">
      <w:start w:val="1"/>
      <w:numFmt w:val="decimal"/>
      <w:lvlText w:val="%1."/>
      <w:lvlJc w:val="left"/>
      <w:pPr>
        <w:ind w:left="3557" w:hanging="360"/>
      </w:pPr>
    </w:lvl>
    <w:lvl w:ilvl="1" w:tplc="08090019" w:tentative="1">
      <w:start w:val="1"/>
      <w:numFmt w:val="lowerLetter"/>
      <w:lvlText w:val="%2."/>
      <w:lvlJc w:val="left"/>
      <w:pPr>
        <w:ind w:left="4277" w:hanging="360"/>
      </w:pPr>
    </w:lvl>
    <w:lvl w:ilvl="2" w:tplc="0809001B" w:tentative="1">
      <w:start w:val="1"/>
      <w:numFmt w:val="lowerRoman"/>
      <w:lvlText w:val="%3."/>
      <w:lvlJc w:val="right"/>
      <w:pPr>
        <w:ind w:left="4997" w:hanging="180"/>
      </w:pPr>
    </w:lvl>
    <w:lvl w:ilvl="3" w:tplc="0809000F" w:tentative="1">
      <w:start w:val="1"/>
      <w:numFmt w:val="decimal"/>
      <w:lvlText w:val="%4."/>
      <w:lvlJc w:val="left"/>
      <w:pPr>
        <w:ind w:left="5717" w:hanging="360"/>
      </w:pPr>
    </w:lvl>
    <w:lvl w:ilvl="4" w:tplc="08090019" w:tentative="1">
      <w:start w:val="1"/>
      <w:numFmt w:val="lowerLetter"/>
      <w:lvlText w:val="%5."/>
      <w:lvlJc w:val="left"/>
      <w:pPr>
        <w:ind w:left="6437" w:hanging="360"/>
      </w:pPr>
    </w:lvl>
    <w:lvl w:ilvl="5" w:tplc="0809001B" w:tentative="1">
      <w:start w:val="1"/>
      <w:numFmt w:val="lowerRoman"/>
      <w:lvlText w:val="%6."/>
      <w:lvlJc w:val="right"/>
      <w:pPr>
        <w:ind w:left="7157" w:hanging="180"/>
      </w:pPr>
    </w:lvl>
    <w:lvl w:ilvl="6" w:tplc="0809000F" w:tentative="1">
      <w:start w:val="1"/>
      <w:numFmt w:val="decimal"/>
      <w:lvlText w:val="%7."/>
      <w:lvlJc w:val="left"/>
      <w:pPr>
        <w:ind w:left="7877" w:hanging="360"/>
      </w:pPr>
    </w:lvl>
    <w:lvl w:ilvl="7" w:tplc="08090019" w:tentative="1">
      <w:start w:val="1"/>
      <w:numFmt w:val="lowerLetter"/>
      <w:lvlText w:val="%8."/>
      <w:lvlJc w:val="left"/>
      <w:pPr>
        <w:ind w:left="8597" w:hanging="360"/>
      </w:pPr>
    </w:lvl>
    <w:lvl w:ilvl="8" w:tplc="0809001B" w:tentative="1">
      <w:start w:val="1"/>
      <w:numFmt w:val="lowerRoman"/>
      <w:lvlText w:val="%9."/>
      <w:lvlJc w:val="right"/>
      <w:pPr>
        <w:ind w:left="9317" w:hanging="180"/>
      </w:pPr>
    </w:lvl>
  </w:abstractNum>
  <w:abstractNum w:abstractNumId="27" w15:restartNumberingAfterBreak="0">
    <w:nsid w:val="655F4793"/>
    <w:multiLevelType w:val="hybridMultilevel"/>
    <w:tmpl w:val="3E9EBD10"/>
    <w:lvl w:ilvl="0" w:tplc="08090001">
      <w:start w:val="1"/>
      <w:numFmt w:val="bullet"/>
      <w:lvlText w:val=""/>
      <w:lvlJc w:val="left"/>
      <w:pPr>
        <w:ind w:left="3557" w:hanging="360"/>
      </w:pPr>
      <w:rPr>
        <w:rFonts w:ascii="Symbol" w:hAnsi="Symbol" w:cs="Symbol" w:hint="default"/>
      </w:rPr>
    </w:lvl>
    <w:lvl w:ilvl="1" w:tplc="08090003" w:tentative="1">
      <w:start w:val="1"/>
      <w:numFmt w:val="bullet"/>
      <w:lvlText w:val="o"/>
      <w:lvlJc w:val="left"/>
      <w:pPr>
        <w:ind w:left="4277" w:hanging="360"/>
      </w:pPr>
      <w:rPr>
        <w:rFonts w:ascii="Courier New" w:hAnsi="Courier New" w:cs="Courier New" w:hint="default"/>
      </w:rPr>
    </w:lvl>
    <w:lvl w:ilvl="2" w:tplc="08090005" w:tentative="1">
      <w:start w:val="1"/>
      <w:numFmt w:val="bullet"/>
      <w:lvlText w:val=""/>
      <w:lvlJc w:val="left"/>
      <w:pPr>
        <w:ind w:left="4997" w:hanging="360"/>
      </w:pPr>
      <w:rPr>
        <w:rFonts w:ascii="Wingdings" w:hAnsi="Wingdings" w:cs="Wingdings" w:hint="default"/>
      </w:rPr>
    </w:lvl>
    <w:lvl w:ilvl="3" w:tplc="08090001" w:tentative="1">
      <w:start w:val="1"/>
      <w:numFmt w:val="bullet"/>
      <w:lvlText w:val=""/>
      <w:lvlJc w:val="left"/>
      <w:pPr>
        <w:ind w:left="5717" w:hanging="360"/>
      </w:pPr>
      <w:rPr>
        <w:rFonts w:ascii="Symbol" w:hAnsi="Symbol" w:cs="Symbol" w:hint="default"/>
      </w:rPr>
    </w:lvl>
    <w:lvl w:ilvl="4" w:tplc="08090003" w:tentative="1">
      <w:start w:val="1"/>
      <w:numFmt w:val="bullet"/>
      <w:lvlText w:val="o"/>
      <w:lvlJc w:val="left"/>
      <w:pPr>
        <w:ind w:left="6437" w:hanging="360"/>
      </w:pPr>
      <w:rPr>
        <w:rFonts w:ascii="Courier New" w:hAnsi="Courier New" w:cs="Courier New" w:hint="default"/>
      </w:rPr>
    </w:lvl>
    <w:lvl w:ilvl="5" w:tplc="08090005" w:tentative="1">
      <w:start w:val="1"/>
      <w:numFmt w:val="bullet"/>
      <w:lvlText w:val=""/>
      <w:lvlJc w:val="left"/>
      <w:pPr>
        <w:ind w:left="7157" w:hanging="360"/>
      </w:pPr>
      <w:rPr>
        <w:rFonts w:ascii="Wingdings" w:hAnsi="Wingdings" w:cs="Wingdings" w:hint="default"/>
      </w:rPr>
    </w:lvl>
    <w:lvl w:ilvl="6" w:tplc="08090001" w:tentative="1">
      <w:start w:val="1"/>
      <w:numFmt w:val="bullet"/>
      <w:lvlText w:val=""/>
      <w:lvlJc w:val="left"/>
      <w:pPr>
        <w:ind w:left="7877" w:hanging="360"/>
      </w:pPr>
      <w:rPr>
        <w:rFonts w:ascii="Symbol" w:hAnsi="Symbol" w:cs="Symbol" w:hint="default"/>
      </w:rPr>
    </w:lvl>
    <w:lvl w:ilvl="7" w:tplc="08090003" w:tentative="1">
      <w:start w:val="1"/>
      <w:numFmt w:val="bullet"/>
      <w:lvlText w:val="o"/>
      <w:lvlJc w:val="left"/>
      <w:pPr>
        <w:ind w:left="8597" w:hanging="360"/>
      </w:pPr>
      <w:rPr>
        <w:rFonts w:ascii="Courier New" w:hAnsi="Courier New" w:cs="Courier New" w:hint="default"/>
      </w:rPr>
    </w:lvl>
    <w:lvl w:ilvl="8" w:tplc="08090005" w:tentative="1">
      <w:start w:val="1"/>
      <w:numFmt w:val="bullet"/>
      <w:lvlText w:val=""/>
      <w:lvlJc w:val="left"/>
      <w:pPr>
        <w:ind w:left="9317" w:hanging="360"/>
      </w:pPr>
      <w:rPr>
        <w:rFonts w:ascii="Wingdings" w:hAnsi="Wingdings" w:cs="Wingdings" w:hint="default"/>
      </w:rPr>
    </w:lvl>
  </w:abstractNum>
  <w:abstractNum w:abstractNumId="28" w15:restartNumberingAfterBreak="0">
    <w:nsid w:val="68B40002"/>
    <w:multiLevelType w:val="hybridMultilevel"/>
    <w:tmpl w:val="1106759A"/>
    <w:lvl w:ilvl="0" w:tplc="08090001">
      <w:start w:val="1"/>
      <w:numFmt w:val="bullet"/>
      <w:lvlText w:val=""/>
      <w:lvlJc w:val="left"/>
      <w:pPr>
        <w:ind w:left="3557" w:hanging="360"/>
      </w:pPr>
      <w:rPr>
        <w:rFonts w:ascii="Symbol" w:hAnsi="Symbol" w:hint="default"/>
      </w:rPr>
    </w:lvl>
    <w:lvl w:ilvl="1" w:tplc="08090003" w:tentative="1">
      <w:start w:val="1"/>
      <w:numFmt w:val="bullet"/>
      <w:lvlText w:val="o"/>
      <w:lvlJc w:val="left"/>
      <w:pPr>
        <w:ind w:left="4277" w:hanging="360"/>
      </w:pPr>
      <w:rPr>
        <w:rFonts w:ascii="Courier New" w:hAnsi="Courier New" w:cs="Courier New" w:hint="default"/>
      </w:rPr>
    </w:lvl>
    <w:lvl w:ilvl="2" w:tplc="08090005" w:tentative="1">
      <w:start w:val="1"/>
      <w:numFmt w:val="bullet"/>
      <w:lvlText w:val=""/>
      <w:lvlJc w:val="left"/>
      <w:pPr>
        <w:ind w:left="4997" w:hanging="360"/>
      </w:pPr>
      <w:rPr>
        <w:rFonts w:ascii="Wingdings" w:hAnsi="Wingdings" w:hint="default"/>
      </w:rPr>
    </w:lvl>
    <w:lvl w:ilvl="3" w:tplc="08090001" w:tentative="1">
      <w:start w:val="1"/>
      <w:numFmt w:val="bullet"/>
      <w:lvlText w:val=""/>
      <w:lvlJc w:val="left"/>
      <w:pPr>
        <w:ind w:left="5717" w:hanging="360"/>
      </w:pPr>
      <w:rPr>
        <w:rFonts w:ascii="Symbol" w:hAnsi="Symbol" w:hint="default"/>
      </w:rPr>
    </w:lvl>
    <w:lvl w:ilvl="4" w:tplc="08090003" w:tentative="1">
      <w:start w:val="1"/>
      <w:numFmt w:val="bullet"/>
      <w:lvlText w:val="o"/>
      <w:lvlJc w:val="left"/>
      <w:pPr>
        <w:ind w:left="6437" w:hanging="360"/>
      </w:pPr>
      <w:rPr>
        <w:rFonts w:ascii="Courier New" w:hAnsi="Courier New" w:cs="Courier New" w:hint="default"/>
      </w:rPr>
    </w:lvl>
    <w:lvl w:ilvl="5" w:tplc="08090005" w:tentative="1">
      <w:start w:val="1"/>
      <w:numFmt w:val="bullet"/>
      <w:lvlText w:val=""/>
      <w:lvlJc w:val="left"/>
      <w:pPr>
        <w:ind w:left="7157" w:hanging="360"/>
      </w:pPr>
      <w:rPr>
        <w:rFonts w:ascii="Wingdings" w:hAnsi="Wingdings" w:hint="default"/>
      </w:rPr>
    </w:lvl>
    <w:lvl w:ilvl="6" w:tplc="08090001" w:tentative="1">
      <w:start w:val="1"/>
      <w:numFmt w:val="bullet"/>
      <w:lvlText w:val=""/>
      <w:lvlJc w:val="left"/>
      <w:pPr>
        <w:ind w:left="7877" w:hanging="360"/>
      </w:pPr>
      <w:rPr>
        <w:rFonts w:ascii="Symbol" w:hAnsi="Symbol" w:hint="default"/>
      </w:rPr>
    </w:lvl>
    <w:lvl w:ilvl="7" w:tplc="08090003" w:tentative="1">
      <w:start w:val="1"/>
      <w:numFmt w:val="bullet"/>
      <w:lvlText w:val="o"/>
      <w:lvlJc w:val="left"/>
      <w:pPr>
        <w:ind w:left="8597" w:hanging="360"/>
      </w:pPr>
      <w:rPr>
        <w:rFonts w:ascii="Courier New" w:hAnsi="Courier New" w:cs="Courier New" w:hint="default"/>
      </w:rPr>
    </w:lvl>
    <w:lvl w:ilvl="8" w:tplc="08090005" w:tentative="1">
      <w:start w:val="1"/>
      <w:numFmt w:val="bullet"/>
      <w:lvlText w:val=""/>
      <w:lvlJc w:val="left"/>
      <w:pPr>
        <w:ind w:left="9317" w:hanging="360"/>
      </w:pPr>
      <w:rPr>
        <w:rFonts w:ascii="Wingdings" w:hAnsi="Wingdings" w:hint="default"/>
      </w:rPr>
    </w:lvl>
  </w:abstractNum>
  <w:abstractNum w:abstractNumId="29" w15:restartNumberingAfterBreak="0">
    <w:nsid w:val="6DDD787C"/>
    <w:multiLevelType w:val="multilevel"/>
    <w:tmpl w:val="F68A8E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5"/>
  </w:num>
  <w:num w:numId="2">
    <w:abstractNumId w:val="23"/>
  </w:num>
  <w:num w:numId="3">
    <w:abstractNumId w:val="24"/>
  </w:num>
  <w:num w:numId="4">
    <w:abstractNumId w:val="20"/>
  </w:num>
  <w:num w:numId="5">
    <w:abstractNumId w:val="22"/>
  </w:num>
  <w:num w:numId="6">
    <w:abstractNumId w:val="19"/>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9"/>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0"/>
  </w:num>
  <w:num w:numId="22">
    <w:abstractNumId w:val="20"/>
  </w:num>
  <w:num w:numId="23">
    <w:abstractNumId w:val="20"/>
  </w:num>
  <w:num w:numId="24">
    <w:abstractNumId w:val="20"/>
  </w:num>
  <w:num w:numId="25">
    <w:abstractNumId w:val="20"/>
  </w:num>
  <w:num w:numId="26">
    <w:abstractNumId w:val="20"/>
  </w:num>
  <w:num w:numId="27">
    <w:abstractNumId w:val="20"/>
  </w:num>
  <w:num w:numId="28">
    <w:abstractNumId w:val="17"/>
  </w:num>
  <w:num w:numId="29">
    <w:abstractNumId w:val="28"/>
  </w:num>
  <w:num w:numId="30">
    <w:abstractNumId w:val="18"/>
  </w:num>
  <w:num w:numId="31">
    <w:abstractNumId w:val="26"/>
  </w:num>
  <w:num w:numId="32">
    <w:abstractNumId w:val="16"/>
  </w:num>
  <w:num w:numId="33">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displayBackgroundShape/>
  <w:bordersDoNotSurroundHeader/>
  <w:bordersDoNotSurroundFooter/>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v:textbox inset="5.85pt,.7pt,5.85pt,.7pt"/>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CC2"/>
    <w:rsid w:val="000019D9"/>
    <w:rsid w:val="00001F0F"/>
    <w:rsid w:val="0000247B"/>
    <w:rsid w:val="00005408"/>
    <w:rsid w:val="0000784F"/>
    <w:rsid w:val="00007F6F"/>
    <w:rsid w:val="00010312"/>
    <w:rsid w:val="00010F2B"/>
    <w:rsid w:val="00011233"/>
    <w:rsid w:val="000121B2"/>
    <w:rsid w:val="00012283"/>
    <w:rsid w:val="00015E62"/>
    <w:rsid w:val="00017919"/>
    <w:rsid w:val="00020233"/>
    <w:rsid w:val="0002197A"/>
    <w:rsid w:val="00022C28"/>
    <w:rsid w:val="00023CAB"/>
    <w:rsid w:val="000267D7"/>
    <w:rsid w:val="00026A18"/>
    <w:rsid w:val="00027FAB"/>
    <w:rsid w:val="000308DF"/>
    <w:rsid w:val="00030B1F"/>
    <w:rsid w:val="00030D5C"/>
    <w:rsid w:val="00031ABB"/>
    <w:rsid w:val="00031E4D"/>
    <w:rsid w:val="00032BD1"/>
    <w:rsid w:val="00032C64"/>
    <w:rsid w:val="000332F5"/>
    <w:rsid w:val="000342D7"/>
    <w:rsid w:val="00035826"/>
    <w:rsid w:val="00035B02"/>
    <w:rsid w:val="000377CE"/>
    <w:rsid w:val="000417E9"/>
    <w:rsid w:val="0004397B"/>
    <w:rsid w:val="00044287"/>
    <w:rsid w:val="000446DA"/>
    <w:rsid w:val="00044E44"/>
    <w:rsid w:val="00045C1A"/>
    <w:rsid w:val="00051CA4"/>
    <w:rsid w:val="00052D48"/>
    <w:rsid w:val="00053751"/>
    <w:rsid w:val="00053A14"/>
    <w:rsid w:val="00053D3B"/>
    <w:rsid w:val="0005403A"/>
    <w:rsid w:val="000545B7"/>
    <w:rsid w:val="00055740"/>
    <w:rsid w:val="000557AA"/>
    <w:rsid w:val="00055FA7"/>
    <w:rsid w:val="00056FAA"/>
    <w:rsid w:val="00057E07"/>
    <w:rsid w:val="00061598"/>
    <w:rsid w:val="00063DB6"/>
    <w:rsid w:val="00063E23"/>
    <w:rsid w:val="00064C6F"/>
    <w:rsid w:val="0006671F"/>
    <w:rsid w:val="00066F60"/>
    <w:rsid w:val="00066F84"/>
    <w:rsid w:val="0006772F"/>
    <w:rsid w:val="000703FC"/>
    <w:rsid w:val="000709AF"/>
    <w:rsid w:val="00070A8A"/>
    <w:rsid w:val="00070BDB"/>
    <w:rsid w:val="00071201"/>
    <w:rsid w:val="0007546C"/>
    <w:rsid w:val="00075853"/>
    <w:rsid w:val="00076F33"/>
    <w:rsid w:val="000777BC"/>
    <w:rsid w:val="00080FEF"/>
    <w:rsid w:val="00081990"/>
    <w:rsid w:val="00081A3E"/>
    <w:rsid w:val="00081BEE"/>
    <w:rsid w:val="00083DCC"/>
    <w:rsid w:val="00084EFF"/>
    <w:rsid w:val="000858A0"/>
    <w:rsid w:val="00085EA4"/>
    <w:rsid w:val="00086187"/>
    <w:rsid w:val="00090BEE"/>
    <w:rsid w:val="00090DBA"/>
    <w:rsid w:val="000920E6"/>
    <w:rsid w:val="00092293"/>
    <w:rsid w:val="000923F7"/>
    <w:rsid w:val="00092443"/>
    <w:rsid w:val="000925CA"/>
    <w:rsid w:val="00094EC3"/>
    <w:rsid w:val="00094F45"/>
    <w:rsid w:val="00097829"/>
    <w:rsid w:val="00097FBD"/>
    <w:rsid w:val="000A0E9B"/>
    <w:rsid w:val="000A24A4"/>
    <w:rsid w:val="000A28C7"/>
    <w:rsid w:val="000A3815"/>
    <w:rsid w:val="000A3979"/>
    <w:rsid w:val="000A5802"/>
    <w:rsid w:val="000A58AE"/>
    <w:rsid w:val="000A5AC8"/>
    <w:rsid w:val="000A6DE3"/>
    <w:rsid w:val="000A7AC4"/>
    <w:rsid w:val="000A7DD8"/>
    <w:rsid w:val="000A7E3E"/>
    <w:rsid w:val="000B2790"/>
    <w:rsid w:val="000B37E0"/>
    <w:rsid w:val="000B5CC7"/>
    <w:rsid w:val="000C04E4"/>
    <w:rsid w:val="000C111D"/>
    <w:rsid w:val="000C29D1"/>
    <w:rsid w:val="000C3898"/>
    <w:rsid w:val="000C5866"/>
    <w:rsid w:val="000C7CEF"/>
    <w:rsid w:val="000C7E30"/>
    <w:rsid w:val="000D0ED3"/>
    <w:rsid w:val="000D2019"/>
    <w:rsid w:val="000D2697"/>
    <w:rsid w:val="000D3910"/>
    <w:rsid w:val="000D3DC8"/>
    <w:rsid w:val="000D472D"/>
    <w:rsid w:val="000D717A"/>
    <w:rsid w:val="000E1B1D"/>
    <w:rsid w:val="000E37B6"/>
    <w:rsid w:val="000E422C"/>
    <w:rsid w:val="000E46C0"/>
    <w:rsid w:val="000E5C21"/>
    <w:rsid w:val="000E6D29"/>
    <w:rsid w:val="000E7FA0"/>
    <w:rsid w:val="000F0148"/>
    <w:rsid w:val="000F081B"/>
    <w:rsid w:val="000F0E4C"/>
    <w:rsid w:val="000F0F44"/>
    <w:rsid w:val="000F1B56"/>
    <w:rsid w:val="000F2ED4"/>
    <w:rsid w:val="000F4196"/>
    <w:rsid w:val="000F43D0"/>
    <w:rsid w:val="000F63A1"/>
    <w:rsid w:val="000F64FD"/>
    <w:rsid w:val="000F742B"/>
    <w:rsid w:val="000F7F2B"/>
    <w:rsid w:val="001014C4"/>
    <w:rsid w:val="00101D73"/>
    <w:rsid w:val="0010507E"/>
    <w:rsid w:val="001055E0"/>
    <w:rsid w:val="0010594C"/>
    <w:rsid w:val="00105D82"/>
    <w:rsid w:val="0010627F"/>
    <w:rsid w:val="00106AB9"/>
    <w:rsid w:val="0011034B"/>
    <w:rsid w:val="00111D3F"/>
    <w:rsid w:val="001124AD"/>
    <w:rsid w:val="001131D7"/>
    <w:rsid w:val="00114F43"/>
    <w:rsid w:val="00115612"/>
    <w:rsid w:val="0011580D"/>
    <w:rsid w:val="00116185"/>
    <w:rsid w:val="001165D5"/>
    <w:rsid w:val="0012014A"/>
    <w:rsid w:val="001203ED"/>
    <w:rsid w:val="00121B4A"/>
    <w:rsid w:val="00122955"/>
    <w:rsid w:val="001251E5"/>
    <w:rsid w:val="0012733B"/>
    <w:rsid w:val="00131739"/>
    <w:rsid w:val="0013267C"/>
    <w:rsid w:val="00134686"/>
    <w:rsid w:val="00134798"/>
    <w:rsid w:val="00134BE3"/>
    <w:rsid w:val="00134DEE"/>
    <w:rsid w:val="0013575B"/>
    <w:rsid w:val="00137418"/>
    <w:rsid w:val="0014020A"/>
    <w:rsid w:val="0014489F"/>
    <w:rsid w:val="001448F1"/>
    <w:rsid w:val="00146761"/>
    <w:rsid w:val="00146F99"/>
    <w:rsid w:val="0014705B"/>
    <w:rsid w:val="001474EC"/>
    <w:rsid w:val="00150069"/>
    <w:rsid w:val="001503A8"/>
    <w:rsid w:val="001507B7"/>
    <w:rsid w:val="00151A75"/>
    <w:rsid w:val="0015308E"/>
    <w:rsid w:val="00153B50"/>
    <w:rsid w:val="001545BB"/>
    <w:rsid w:val="00154895"/>
    <w:rsid w:val="001550E0"/>
    <w:rsid w:val="00155240"/>
    <w:rsid w:val="00155C69"/>
    <w:rsid w:val="00156700"/>
    <w:rsid w:val="001600DA"/>
    <w:rsid w:val="001602DC"/>
    <w:rsid w:val="00160FF3"/>
    <w:rsid w:val="00161FFC"/>
    <w:rsid w:val="00162656"/>
    <w:rsid w:val="00164403"/>
    <w:rsid w:val="0016489D"/>
    <w:rsid w:val="00166C1F"/>
    <w:rsid w:val="0017221B"/>
    <w:rsid w:val="001767E0"/>
    <w:rsid w:val="00176EEF"/>
    <w:rsid w:val="00177C0F"/>
    <w:rsid w:val="00177C1C"/>
    <w:rsid w:val="00180461"/>
    <w:rsid w:val="0018134F"/>
    <w:rsid w:val="001823C2"/>
    <w:rsid w:val="00183186"/>
    <w:rsid w:val="001878F5"/>
    <w:rsid w:val="001913EF"/>
    <w:rsid w:val="00192886"/>
    <w:rsid w:val="00194650"/>
    <w:rsid w:val="001950C9"/>
    <w:rsid w:val="0019608C"/>
    <w:rsid w:val="0019744A"/>
    <w:rsid w:val="0019753B"/>
    <w:rsid w:val="001A004B"/>
    <w:rsid w:val="001A0A4C"/>
    <w:rsid w:val="001A119E"/>
    <w:rsid w:val="001A15B3"/>
    <w:rsid w:val="001A2A64"/>
    <w:rsid w:val="001A3C28"/>
    <w:rsid w:val="001A4E80"/>
    <w:rsid w:val="001A4EC4"/>
    <w:rsid w:val="001A7616"/>
    <w:rsid w:val="001A7C76"/>
    <w:rsid w:val="001B128D"/>
    <w:rsid w:val="001B2587"/>
    <w:rsid w:val="001B2755"/>
    <w:rsid w:val="001B2B37"/>
    <w:rsid w:val="001B2FF5"/>
    <w:rsid w:val="001B4089"/>
    <w:rsid w:val="001B550D"/>
    <w:rsid w:val="001B7100"/>
    <w:rsid w:val="001B7804"/>
    <w:rsid w:val="001C005A"/>
    <w:rsid w:val="001C27B7"/>
    <w:rsid w:val="001C2A3E"/>
    <w:rsid w:val="001C34AA"/>
    <w:rsid w:val="001C56CC"/>
    <w:rsid w:val="001C68F4"/>
    <w:rsid w:val="001C74F9"/>
    <w:rsid w:val="001C7BD8"/>
    <w:rsid w:val="001C7E96"/>
    <w:rsid w:val="001D0331"/>
    <w:rsid w:val="001D1B07"/>
    <w:rsid w:val="001D3098"/>
    <w:rsid w:val="001D3C0B"/>
    <w:rsid w:val="001D5381"/>
    <w:rsid w:val="001E03BB"/>
    <w:rsid w:val="001E15CA"/>
    <w:rsid w:val="001E1A1B"/>
    <w:rsid w:val="001E4673"/>
    <w:rsid w:val="001E4A2E"/>
    <w:rsid w:val="001E62B0"/>
    <w:rsid w:val="001E64D6"/>
    <w:rsid w:val="001E69BE"/>
    <w:rsid w:val="001E6AC7"/>
    <w:rsid w:val="001E6C8F"/>
    <w:rsid w:val="001F1B71"/>
    <w:rsid w:val="001F3ABC"/>
    <w:rsid w:val="001F3DAD"/>
    <w:rsid w:val="001F3DFE"/>
    <w:rsid w:val="001F4705"/>
    <w:rsid w:val="001F4E7A"/>
    <w:rsid w:val="001F5896"/>
    <w:rsid w:val="001F58E9"/>
    <w:rsid w:val="001F64F6"/>
    <w:rsid w:val="001F663C"/>
    <w:rsid w:val="001F668E"/>
    <w:rsid w:val="001F6E0D"/>
    <w:rsid w:val="001F717B"/>
    <w:rsid w:val="0020216D"/>
    <w:rsid w:val="00203B93"/>
    <w:rsid w:val="00203C42"/>
    <w:rsid w:val="0020477D"/>
    <w:rsid w:val="00205137"/>
    <w:rsid w:val="002051ED"/>
    <w:rsid w:val="00215823"/>
    <w:rsid w:val="00215BC7"/>
    <w:rsid w:val="00217104"/>
    <w:rsid w:val="00220B1D"/>
    <w:rsid w:val="00221543"/>
    <w:rsid w:val="0022238B"/>
    <w:rsid w:val="00226691"/>
    <w:rsid w:val="00226C8B"/>
    <w:rsid w:val="00227B5E"/>
    <w:rsid w:val="002306F9"/>
    <w:rsid w:val="00230F51"/>
    <w:rsid w:val="00231456"/>
    <w:rsid w:val="002340BC"/>
    <w:rsid w:val="00234297"/>
    <w:rsid w:val="0023430E"/>
    <w:rsid w:val="002354EF"/>
    <w:rsid w:val="00236B7A"/>
    <w:rsid w:val="00236D8C"/>
    <w:rsid w:val="002428CE"/>
    <w:rsid w:val="00243173"/>
    <w:rsid w:val="002444D3"/>
    <w:rsid w:val="00244992"/>
    <w:rsid w:val="002475C8"/>
    <w:rsid w:val="00247913"/>
    <w:rsid w:val="00250A0A"/>
    <w:rsid w:val="002517BE"/>
    <w:rsid w:val="002523B8"/>
    <w:rsid w:val="0025478D"/>
    <w:rsid w:val="0025568A"/>
    <w:rsid w:val="00255E34"/>
    <w:rsid w:val="002563B1"/>
    <w:rsid w:val="00257481"/>
    <w:rsid w:val="00260270"/>
    <w:rsid w:val="002607BB"/>
    <w:rsid w:val="00260BEB"/>
    <w:rsid w:val="00263EB6"/>
    <w:rsid w:val="002655DF"/>
    <w:rsid w:val="0026562E"/>
    <w:rsid w:val="0026700B"/>
    <w:rsid w:val="00270120"/>
    <w:rsid w:val="0027077A"/>
    <w:rsid w:val="002767DC"/>
    <w:rsid w:val="00277A64"/>
    <w:rsid w:val="00277CB8"/>
    <w:rsid w:val="002806FF"/>
    <w:rsid w:val="0028111F"/>
    <w:rsid w:val="00281451"/>
    <w:rsid w:val="00282BB6"/>
    <w:rsid w:val="0028395B"/>
    <w:rsid w:val="00286974"/>
    <w:rsid w:val="00287EDF"/>
    <w:rsid w:val="0029049E"/>
    <w:rsid w:val="00290B5C"/>
    <w:rsid w:val="00291073"/>
    <w:rsid w:val="00291EAA"/>
    <w:rsid w:val="002923BF"/>
    <w:rsid w:val="0029448D"/>
    <w:rsid w:val="0029737F"/>
    <w:rsid w:val="0029776D"/>
    <w:rsid w:val="002A3952"/>
    <w:rsid w:val="002A588E"/>
    <w:rsid w:val="002A6CC0"/>
    <w:rsid w:val="002A6F95"/>
    <w:rsid w:val="002B02AF"/>
    <w:rsid w:val="002B0B65"/>
    <w:rsid w:val="002B50A0"/>
    <w:rsid w:val="002B6D69"/>
    <w:rsid w:val="002B70B9"/>
    <w:rsid w:val="002B7C65"/>
    <w:rsid w:val="002C013E"/>
    <w:rsid w:val="002C1032"/>
    <w:rsid w:val="002C2721"/>
    <w:rsid w:val="002C2C51"/>
    <w:rsid w:val="002C2C52"/>
    <w:rsid w:val="002C5CB4"/>
    <w:rsid w:val="002C5FB3"/>
    <w:rsid w:val="002C6417"/>
    <w:rsid w:val="002C67D6"/>
    <w:rsid w:val="002C7452"/>
    <w:rsid w:val="002D29AA"/>
    <w:rsid w:val="002D38DC"/>
    <w:rsid w:val="002D3A8F"/>
    <w:rsid w:val="002D42D1"/>
    <w:rsid w:val="002D444D"/>
    <w:rsid w:val="002D7EDA"/>
    <w:rsid w:val="002E0370"/>
    <w:rsid w:val="002E1E45"/>
    <w:rsid w:val="002E1FC1"/>
    <w:rsid w:val="002E35D1"/>
    <w:rsid w:val="002E3619"/>
    <w:rsid w:val="002E46E4"/>
    <w:rsid w:val="002E507F"/>
    <w:rsid w:val="002E5578"/>
    <w:rsid w:val="002E6020"/>
    <w:rsid w:val="002E68EF"/>
    <w:rsid w:val="002F06BB"/>
    <w:rsid w:val="002F20EC"/>
    <w:rsid w:val="002F23B3"/>
    <w:rsid w:val="002F26E1"/>
    <w:rsid w:val="002F2973"/>
    <w:rsid w:val="002F5056"/>
    <w:rsid w:val="002F7445"/>
    <w:rsid w:val="00300881"/>
    <w:rsid w:val="003012A9"/>
    <w:rsid w:val="00302B4F"/>
    <w:rsid w:val="00302EFD"/>
    <w:rsid w:val="003036AC"/>
    <w:rsid w:val="003051E9"/>
    <w:rsid w:val="00307544"/>
    <w:rsid w:val="00310489"/>
    <w:rsid w:val="00310587"/>
    <w:rsid w:val="00311E09"/>
    <w:rsid w:val="00312F62"/>
    <w:rsid w:val="0031321D"/>
    <w:rsid w:val="00314810"/>
    <w:rsid w:val="00314EE7"/>
    <w:rsid w:val="00315049"/>
    <w:rsid w:val="00315DB8"/>
    <w:rsid w:val="003209DC"/>
    <w:rsid w:val="0032150B"/>
    <w:rsid w:val="003215DE"/>
    <w:rsid w:val="003231D5"/>
    <w:rsid w:val="00323358"/>
    <w:rsid w:val="003260E1"/>
    <w:rsid w:val="003268D5"/>
    <w:rsid w:val="00326E15"/>
    <w:rsid w:val="00327F88"/>
    <w:rsid w:val="0033036F"/>
    <w:rsid w:val="00330910"/>
    <w:rsid w:val="003315AF"/>
    <w:rsid w:val="00334307"/>
    <w:rsid w:val="00334EEE"/>
    <w:rsid w:val="00335C10"/>
    <w:rsid w:val="0034169A"/>
    <w:rsid w:val="0034204F"/>
    <w:rsid w:val="0034589F"/>
    <w:rsid w:val="00345CEB"/>
    <w:rsid w:val="003461EA"/>
    <w:rsid w:val="00346CC3"/>
    <w:rsid w:val="00346F7F"/>
    <w:rsid w:val="0034745E"/>
    <w:rsid w:val="00350033"/>
    <w:rsid w:val="003506C9"/>
    <w:rsid w:val="0035287B"/>
    <w:rsid w:val="00352CEC"/>
    <w:rsid w:val="00353222"/>
    <w:rsid w:val="003541EB"/>
    <w:rsid w:val="00361EB7"/>
    <w:rsid w:val="0036204E"/>
    <w:rsid w:val="0036294C"/>
    <w:rsid w:val="00362F5F"/>
    <w:rsid w:val="003653F0"/>
    <w:rsid w:val="00365EAC"/>
    <w:rsid w:val="003701BF"/>
    <w:rsid w:val="003708ED"/>
    <w:rsid w:val="00371C91"/>
    <w:rsid w:val="003724CA"/>
    <w:rsid w:val="00373E20"/>
    <w:rsid w:val="00374511"/>
    <w:rsid w:val="003745CC"/>
    <w:rsid w:val="003755FF"/>
    <w:rsid w:val="003758EB"/>
    <w:rsid w:val="00375E7A"/>
    <w:rsid w:val="003778D6"/>
    <w:rsid w:val="00377E3E"/>
    <w:rsid w:val="0038018B"/>
    <w:rsid w:val="0038117E"/>
    <w:rsid w:val="00382C51"/>
    <w:rsid w:val="00384B0E"/>
    <w:rsid w:val="00385069"/>
    <w:rsid w:val="00385596"/>
    <w:rsid w:val="00393308"/>
    <w:rsid w:val="00393472"/>
    <w:rsid w:val="0039347F"/>
    <w:rsid w:val="00393E8D"/>
    <w:rsid w:val="00393EB2"/>
    <w:rsid w:val="00394EC4"/>
    <w:rsid w:val="00395EC2"/>
    <w:rsid w:val="00396617"/>
    <w:rsid w:val="00397304"/>
    <w:rsid w:val="00397A85"/>
    <w:rsid w:val="003A008F"/>
    <w:rsid w:val="003A03F3"/>
    <w:rsid w:val="003A0614"/>
    <w:rsid w:val="003A14D2"/>
    <w:rsid w:val="003A1736"/>
    <w:rsid w:val="003A22D3"/>
    <w:rsid w:val="003A3F2E"/>
    <w:rsid w:val="003A5077"/>
    <w:rsid w:val="003A5080"/>
    <w:rsid w:val="003A5C3B"/>
    <w:rsid w:val="003A5CF6"/>
    <w:rsid w:val="003A6184"/>
    <w:rsid w:val="003A66D3"/>
    <w:rsid w:val="003B0E09"/>
    <w:rsid w:val="003B11A2"/>
    <w:rsid w:val="003B1CE5"/>
    <w:rsid w:val="003B30B9"/>
    <w:rsid w:val="003B5305"/>
    <w:rsid w:val="003B5445"/>
    <w:rsid w:val="003B5BA7"/>
    <w:rsid w:val="003B6794"/>
    <w:rsid w:val="003B7760"/>
    <w:rsid w:val="003B799F"/>
    <w:rsid w:val="003B7A10"/>
    <w:rsid w:val="003C00FD"/>
    <w:rsid w:val="003C1E5B"/>
    <w:rsid w:val="003C3673"/>
    <w:rsid w:val="003C41D3"/>
    <w:rsid w:val="003C4367"/>
    <w:rsid w:val="003C56C4"/>
    <w:rsid w:val="003C6407"/>
    <w:rsid w:val="003C734E"/>
    <w:rsid w:val="003C7522"/>
    <w:rsid w:val="003D0A37"/>
    <w:rsid w:val="003D11AE"/>
    <w:rsid w:val="003D1F61"/>
    <w:rsid w:val="003D22BA"/>
    <w:rsid w:val="003D240C"/>
    <w:rsid w:val="003D448D"/>
    <w:rsid w:val="003D4578"/>
    <w:rsid w:val="003D470D"/>
    <w:rsid w:val="003D4E6D"/>
    <w:rsid w:val="003D7A16"/>
    <w:rsid w:val="003E03D7"/>
    <w:rsid w:val="003E15BB"/>
    <w:rsid w:val="003E1D00"/>
    <w:rsid w:val="003E29D6"/>
    <w:rsid w:val="003E35AD"/>
    <w:rsid w:val="003E3D7D"/>
    <w:rsid w:val="003E4FF6"/>
    <w:rsid w:val="003E5A04"/>
    <w:rsid w:val="003E7A39"/>
    <w:rsid w:val="003F0A34"/>
    <w:rsid w:val="003F19E8"/>
    <w:rsid w:val="003F3EE0"/>
    <w:rsid w:val="003F4699"/>
    <w:rsid w:val="003F4F22"/>
    <w:rsid w:val="003F5917"/>
    <w:rsid w:val="003F6BAE"/>
    <w:rsid w:val="00400202"/>
    <w:rsid w:val="00400925"/>
    <w:rsid w:val="0040114F"/>
    <w:rsid w:val="004020F0"/>
    <w:rsid w:val="00403553"/>
    <w:rsid w:val="004054E7"/>
    <w:rsid w:val="0040612A"/>
    <w:rsid w:val="00406B9D"/>
    <w:rsid w:val="00406D0B"/>
    <w:rsid w:val="00407070"/>
    <w:rsid w:val="00407314"/>
    <w:rsid w:val="00407C4B"/>
    <w:rsid w:val="004104EA"/>
    <w:rsid w:val="0041102C"/>
    <w:rsid w:val="0041143E"/>
    <w:rsid w:val="00411837"/>
    <w:rsid w:val="004124BC"/>
    <w:rsid w:val="00412C22"/>
    <w:rsid w:val="00412CF9"/>
    <w:rsid w:val="00413802"/>
    <w:rsid w:val="00414A18"/>
    <w:rsid w:val="00416644"/>
    <w:rsid w:val="0041708B"/>
    <w:rsid w:val="0042023C"/>
    <w:rsid w:val="00420BAC"/>
    <w:rsid w:val="00420F4C"/>
    <w:rsid w:val="00421E6B"/>
    <w:rsid w:val="00423272"/>
    <w:rsid w:val="00423E6C"/>
    <w:rsid w:val="004253E9"/>
    <w:rsid w:val="00425498"/>
    <w:rsid w:val="0042711B"/>
    <w:rsid w:val="00431B0F"/>
    <w:rsid w:val="00432D67"/>
    <w:rsid w:val="00433853"/>
    <w:rsid w:val="004366D3"/>
    <w:rsid w:val="004368C7"/>
    <w:rsid w:val="00436E94"/>
    <w:rsid w:val="004374EA"/>
    <w:rsid w:val="00437959"/>
    <w:rsid w:val="00442242"/>
    <w:rsid w:val="004427CA"/>
    <w:rsid w:val="00443405"/>
    <w:rsid w:val="004441FC"/>
    <w:rsid w:val="004445F1"/>
    <w:rsid w:val="004447C2"/>
    <w:rsid w:val="0044549F"/>
    <w:rsid w:val="00446404"/>
    <w:rsid w:val="0044673D"/>
    <w:rsid w:val="004471EB"/>
    <w:rsid w:val="0045070B"/>
    <w:rsid w:val="00455972"/>
    <w:rsid w:val="00456E28"/>
    <w:rsid w:val="00460BB4"/>
    <w:rsid w:val="0046111B"/>
    <w:rsid w:val="004613E4"/>
    <w:rsid w:val="00461D51"/>
    <w:rsid w:val="004641E2"/>
    <w:rsid w:val="00464400"/>
    <w:rsid w:val="0046555E"/>
    <w:rsid w:val="004668BB"/>
    <w:rsid w:val="00466A9F"/>
    <w:rsid w:val="00470E9A"/>
    <w:rsid w:val="00471346"/>
    <w:rsid w:val="004728CD"/>
    <w:rsid w:val="00473C87"/>
    <w:rsid w:val="0047674A"/>
    <w:rsid w:val="00476DFD"/>
    <w:rsid w:val="00476FDF"/>
    <w:rsid w:val="0048066C"/>
    <w:rsid w:val="004807BB"/>
    <w:rsid w:val="00480BDA"/>
    <w:rsid w:val="00484691"/>
    <w:rsid w:val="00484B91"/>
    <w:rsid w:val="00484D0F"/>
    <w:rsid w:val="00484F30"/>
    <w:rsid w:val="00487996"/>
    <w:rsid w:val="00487E53"/>
    <w:rsid w:val="0049064F"/>
    <w:rsid w:val="004913D3"/>
    <w:rsid w:val="004921C0"/>
    <w:rsid w:val="00493DED"/>
    <w:rsid w:val="00494198"/>
    <w:rsid w:val="00495E12"/>
    <w:rsid w:val="00496D7C"/>
    <w:rsid w:val="00496E39"/>
    <w:rsid w:val="0049726A"/>
    <w:rsid w:val="004A15D3"/>
    <w:rsid w:val="004A343B"/>
    <w:rsid w:val="004A3767"/>
    <w:rsid w:val="004A3CFB"/>
    <w:rsid w:val="004A4E10"/>
    <w:rsid w:val="004A4F85"/>
    <w:rsid w:val="004A7041"/>
    <w:rsid w:val="004A74E0"/>
    <w:rsid w:val="004A7716"/>
    <w:rsid w:val="004A779D"/>
    <w:rsid w:val="004B2C59"/>
    <w:rsid w:val="004B599F"/>
    <w:rsid w:val="004B5DEA"/>
    <w:rsid w:val="004B756B"/>
    <w:rsid w:val="004C05ED"/>
    <w:rsid w:val="004C06AA"/>
    <w:rsid w:val="004C1055"/>
    <w:rsid w:val="004C2276"/>
    <w:rsid w:val="004C2443"/>
    <w:rsid w:val="004C2E4A"/>
    <w:rsid w:val="004C543C"/>
    <w:rsid w:val="004C7A9B"/>
    <w:rsid w:val="004D2265"/>
    <w:rsid w:val="004D344D"/>
    <w:rsid w:val="004D4C87"/>
    <w:rsid w:val="004D65A2"/>
    <w:rsid w:val="004D74CD"/>
    <w:rsid w:val="004D7752"/>
    <w:rsid w:val="004D7F3B"/>
    <w:rsid w:val="004E1668"/>
    <w:rsid w:val="004E1E01"/>
    <w:rsid w:val="004E3DF1"/>
    <w:rsid w:val="004E5201"/>
    <w:rsid w:val="004E5C5A"/>
    <w:rsid w:val="004E686F"/>
    <w:rsid w:val="004E6A46"/>
    <w:rsid w:val="004E7887"/>
    <w:rsid w:val="004F1365"/>
    <w:rsid w:val="004F1E37"/>
    <w:rsid w:val="004F3744"/>
    <w:rsid w:val="004F3ECA"/>
    <w:rsid w:val="004F5A26"/>
    <w:rsid w:val="004F5FCA"/>
    <w:rsid w:val="004F6508"/>
    <w:rsid w:val="004F6E87"/>
    <w:rsid w:val="004F7F33"/>
    <w:rsid w:val="005005A5"/>
    <w:rsid w:val="0050160E"/>
    <w:rsid w:val="00505722"/>
    <w:rsid w:val="00505CFC"/>
    <w:rsid w:val="00506882"/>
    <w:rsid w:val="005103A7"/>
    <w:rsid w:val="00513938"/>
    <w:rsid w:val="00513B4F"/>
    <w:rsid w:val="0051442C"/>
    <w:rsid w:val="00514D78"/>
    <w:rsid w:val="00514FC6"/>
    <w:rsid w:val="00516F0A"/>
    <w:rsid w:val="0052088D"/>
    <w:rsid w:val="00520A96"/>
    <w:rsid w:val="00522132"/>
    <w:rsid w:val="00522F7E"/>
    <w:rsid w:val="00523AC8"/>
    <w:rsid w:val="00523C07"/>
    <w:rsid w:val="00525771"/>
    <w:rsid w:val="00525D34"/>
    <w:rsid w:val="00525FCA"/>
    <w:rsid w:val="005325B2"/>
    <w:rsid w:val="005342AE"/>
    <w:rsid w:val="00536381"/>
    <w:rsid w:val="00536719"/>
    <w:rsid w:val="00536E88"/>
    <w:rsid w:val="00540138"/>
    <w:rsid w:val="00541CCF"/>
    <w:rsid w:val="005420E1"/>
    <w:rsid w:val="00542251"/>
    <w:rsid w:val="005427F3"/>
    <w:rsid w:val="00542BAE"/>
    <w:rsid w:val="00542E6B"/>
    <w:rsid w:val="00543F87"/>
    <w:rsid w:val="0054556A"/>
    <w:rsid w:val="00545619"/>
    <w:rsid w:val="00545B65"/>
    <w:rsid w:val="00547D6B"/>
    <w:rsid w:val="00550000"/>
    <w:rsid w:val="005505B6"/>
    <w:rsid w:val="00550AA7"/>
    <w:rsid w:val="00552971"/>
    <w:rsid w:val="005537A6"/>
    <w:rsid w:val="00554E30"/>
    <w:rsid w:val="00555668"/>
    <w:rsid w:val="00557431"/>
    <w:rsid w:val="00562DE3"/>
    <w:rsid w:val="00562FE4"/>
    <w:rsid w:val="00564BA5"/>
    <w:rsid w:val="00566530"/>
    <w:rsid w:val="0056684E"/>
    <w:rsid w:val="005679BA"/>
    <w:rsid w:val="00567B32"/>
    <w:rsid w:val="0057025B"/>
    <w:rsid w:val="00570720"/>
    <w:rsid w:val="00571295"/>
    <w:rsid w:val="00573054"/>
    <w:rsid w:val="00573582"/>
    <w:rsid w:val="00573E02"/>
    <w:rsid w:val="00576E0A"/>
    <w:rsid w:val="005771DF"/>
    <w:rsid w:val="005773CC"/>
    <w:rsid w:val="00582583"/>
    <w:rsid w:val="00582C0A"/>
    <w:rsid w:val="0058315B"/>
    <w:rsid w:val="00584A3F"/>
    <w:rsid w:val="00584AE5"/>
    <w:rsid w:val="00585E79"/>
    <w:rsid w:val="00585EE2"/>
    <w:rsid w:val="00586623"/>
    <w:rsid w:val="00586888"/>
    <w:rsid w:val="005903D0"/>
    <w:rsid w:val="00591569"/>
    <w:rsid w:val="00592454"/>
    <w:rsid w:val="005926CB"/>
    <w:rsid w:val="00593274"/>
    <w:rsid w:val="00593A38"/>
    <w:rsid w:val="005957BE"/>
    <w:rsid w:val="00595B13"/>
    <w:rsid w:val="00595D77"/>
    <w:rsid w:val="00595E3C"/>
    <w:rsid w:val="005967D4"/>
    <w:rsid w:val="00596998"/>
    <w:rsid w:val="005A0CD4"/>
    <w:rsid w:val="005A1BC5"/>
    <w:rsid w:val="005A1C1E"/>
    <w:rsid w:val="005A27C7"/>
    <w:rsid w:val="005A519F"/>
    <w:rsid w:val="005A6FF0"/>
    <w:rsid w:val="005B0CA7"/>
    <w:rsid w:val="005B21CB"/>
    <w:rsid w:val="005B2B6D"/>
    <w:rsid w:val="005B378D"/>
    <w:rsid w:val="005B382E"/>
    <w:rsid w:val="005B3F22"/>
    <w:rsid w:val="005B46AE"/>
    <w:rsid w:val="005B509E"/>
    <w:rsid w:val="005B634F"/>
    <w:rsid w:val="005B6BEC"/>
    <w:rsid w:val="005B75C2"/>
    <w:rsid w:val="005C44D7"/>
    <w:rsid w:val="005C55DD"/>
    <w:rsid w:val="005C7F42"/>
    <w:rsid w:val="005D0718"/>
    <w:rsid w:val="005D1482"/>
    <w:rsid w:val="005D28CE"/>
    <w:rsid w:val="005D37B9"/>
    <w:rsid w:val="005D59C0"/>
    <w:rsid w:val="005D6B01"/>
    <w:rsid w:val="005D73EF"/>
    <w:rsid w:val="005E069A"/>
    <w:rsid w:val="005E0BF9"/>
    <w:rsid w:val="005E240F"/>
    <w:rsid w:val="005E532B"/>
    <w:rsid w:val="005E5E98"/>
    <w:rsid w:val="005E6A7E"/>
    <w:rsid w:val="005E7153"/>
    <w:rsid w:val="005E7FAC"/>
    <w:rsid w:val="005F3203"/>
    <w:rsid w:val="005F3811"/>
    <w:rsid w:val="005F4344"/>
    <w:rsid w:val="005F4E4F"/>
    <w:rsid w:val="005F58FD"/>
    <w:rsid w:val="005F7C92"/>
    <w:rsid w:val="00600DC7"/>
    <w:rsid w:val="006018F1"/>
    <w:rsid w:val="00602D41"/>
    <w:rsid w:val="00604A50"/>
    <w:rsid w:val="0060719A"/>
    <w:rsid w:val="00610240"/>
    <w:rsid w:val="0061244B"/>
    <w:rsid w:val="00612E70"/>
    <w:rsid w:val="00613358"/>
    <w:rsid w:val="006138A3"/>
    <w:rsid w:val="00613BB6"/>
    <w:rsid w:val="00613C94"/>
    <w:rsid w:val="00613CCB"/>
    <w:rsid w:val="006140AD"/>
    <w:rsid w:val="00614D1F"/>
    <w:rsid w:val="006169E9"/>
    <w:rsid w:val="00616FCD"/>
    <w:rsid w:val="006170A3"/>
    <w:rsid w:val="00617CC6"/>
    <w:rsid w:val="0062000D"/>
    <w:rsid w:val="00620428"/>
    <w:rsid w:val="00620DBE"/>
    <w:rsid w:val="00622A9A"/>
    <w:rsid w:val="006264BC"/>
    <w:rsid w:val="00627538"/>
    <w:rsid w:val="0063069D"/>
    <w:rsid w:val="006323DC"/>
    <w:rsid w:val="0063245F"/>
    <w:rsid w:val="00633024"/>
    <w:rsid w:val="006332DF"/>
    <w:rsid w:val="006336A4"/>
    <w:rsid w:val="006341F5"/>
    <w:rsid w:val="006352A1"/>
    <w:rsid w:val="006364CB"/>
    <w:rsid w:val="00636689"/>
    <w:rsid w:val="00637551"/>
    <w:rsid w:val="00637A92"/>
    <w:rsid w:val="00637E06"/>
    <w:rsid w:val="00640F0B"/>
    <w:rsid w:val="00641C9F"/>
    <w:rsid w:val="0064513E"/>
    <w:rsid w:val="00645AB5"/>
    <w:rsid w:val="00645ED6"/>
    <w:rsid w:val="00647543"/>
    <w:rsid w:val="00651A90"/>
    <w:rsid w:val="00651B82"/>
    <w:rsid w:val="006525BB"/>
    <w:rsid w:val="00652C2C"/>
    <w:rsid w:val="0065482E"/>
    <w:rsid w:val="00656435"/>
    <w:rsid w:val="006565EC"/>
    <w:rsid w:val="00657506"/>
    <w:rsid w:val="00657D98"/>
    <w:rsid w:val="00660A29"/>
    <w:rsid w:val="00661CE0"/>
    <w:rsid w:val="00663705"/>
    <w:rsid w:val="00664495"/>
    <w:rsid w:val="006650DA"/>
    <w:rsid w:val="00665D40"/>
    <w:rsid w:val="006661A9"/>
    <w:rsid w:val="00666433"/>
    <w:rsid w:val="0066645C"/>
    <w:rsid w:val="00666F81"/>
    <w:rsid w:val="0066719F"/>
    <w:rsid w:val="00670265"/>
    <w:rsid w:val="00670D98"/>
    <w:rsid w:val="006726DA"/>
    <w:rsid w:val="00673447"/>
    <w:rsid w:val="006746D4"/>
    <w:rsid w:val="006748D3"/>
    <w:rsid w:val="006754CB"/>
    <w:rsid w:val="00675599"/>
    <w:rsid w:val="0068004F"/>
    <w:rsid w:val="00680646"/>
    <w:rsid w:val="00680EAF"/>
    <w:rsid w:val="0068287F"/>
    <w:rsid w:val="00682FF6"/>
    <w:rsid w:val="006836AD"/>
    <w:rsid w:val="00685215"/>
    <w:rsid w:val="00686426"/>
    <w:rsid w:val="00686860"/>
    <w:rsid w:val="00686C77"/>
    <w:rsid w:val="00691366"/>
    <w:rsid w:val="006918B1"/>
    <w:rsid w:val="00692CEF"/>
    <w:rsid w:val="00694FA4"/>
    <w:rsid w:val="00695238"/>
    <w:rsid w:val="0069776C"/>
    <w:rsid w:val="006A044A"/>
    <w:rsid w:val="006A11CE"/>
    <w:rsid w:val="006A3626"/>
    <w:rsid w:val="006A38FB"/>
    <w:rsid w:val="006A42E3"/>
    <w:rsid w:val="006A5918"/>
    <w:rsid w:val="006A5BB7"/>
    <w:rsid w:val="006B0C11"/>
    <w:rsid w:val="006B0EAE"/>
    <w:rsid w:val="006B1B6C"/>
    <w:rsid w:val="006B1BFA"/>
    <w:rsid w:val="006B37A7"/>
    <w:rsid w:val="006B3D8B"/>
    <w:rsid w:val="006B3EDA"/>
    <w:rsid w:val="006B4010"/>
    <w:rsid w:val="006B5A18"/>
    <w:rsid w:val="006B5B13"/>
    <w:rsid w:val="006B63C0"/>
    <w:rsid w:val="006C0337"/>
    <w:rsid w:val="006C199C"/>
    <w:rsid w:val="006C1B23"/>
    <w:rsid w:val="006C2D9D"/>
    <w:rsid w:val="006C5AAC"/>
    <w:rsid w:val="006C6E32"/>
    <w:rsid w:val="006D0391"/>
    <w:rsid w:val="006D1DA0"/>
    <w:rsid w:val="006D45C5"/>
    <w:rsid w:val="006D58A1"/>
    <w:rsid w:val="006D6562"/>
    <w:rsid w:val="006E1DCB"/>
    <w:rsid w:val="006E2922"/>
    <w:rsid w:val="006E2C93"/>
    <w:rsid w:val="006E3C1B"/>
    <w:rsid w:val="006E416F"/>
    <w:rsid w:val="006E4876"/>
    <w:rsid w:val="006E584F"/>
    <w:rsid w:val="006E6CAA"/>
    <w:rsid w:val="006F0695"/>
    <w:rsid w:val="006F1F26"/>
    <w:rsid w:val="006F2384"/>
    <w:rsid w:val="006F266F"/>
    <w:rsid w:val="006F2CE6"/>
    <w:rsid w:val="006F4046"/>
    <w:rsid w:val="006F44B0"/>
    <w:rsid w:val="006F4B1C"/>
    <w:rsid w:val="006F5015"/>
    <w:rsid w:val="006F50FB"/>
    <w:rsid w:val="006F5CF9"/>
    <w:rsid w:val="006F5DD6"/>
    <w:rsid w:val="006F6272"/>
    <w:rsid w:val="006F6564"/>
    <w:rsid w:val="006F6D69"/>
    <w:rsid w:val="006F6E2F"/>
    <w:rsid w:val="0070007F"/>
    <w:rsid w:val="00701666"/>
    <w:rsid w:val="00701A55"/>
    <w:rsid w:val="007035C7"/>
    <w:rsid w:val="00704167"/>
    <w:rsid w:val="00704C28"/>
    <w:rsid w:val="0070537C"/>
    <w:rsid w:val="007053E6"/>
    <w:rsid w:val="007067D1"/>
    <w:rsid w:val="00706F23"/>
    <w:rsid w:val="0071018F"/>
    <w:rsid w:val="007101C7"/>
    <w:rsid w:val="00710FC1"/>
    <w:rsid w:val="00711BD9"/>
    <w:rsid w:val="0071244A"/>
    <w:rsid w:val="007137A8"/>
    <w:rsid w:val="00715360"/>
    <w:rsid w:val="00716260"/>
    <w:rsid w:val="00716A70"/>
    <w:rsid w:val="007205E5"/>
    <w:rsid w:val="0072330E"/>
    <w:rsid w:val="00723684"/>
    <w:rsid w:val="00724251"/>
    <w:rsid w:val="00724863"/>
    <w:rsid w:val="00724F40"/>
    <w:rsid w:val="007250F2"/>
    <w:rsid w:val="007257B7"/>
    <w:rsid w:val="00726AF3"/>
    <w:rsid w:val="00727385"/>
    <w:rsid w:val="00727C0F"/>
    <w:rsid w:val="007301FE"/>
    <w:rsid w:val="0073053A"/>
    <w:rsid w:val="0073175E"/>
    <w:rsid w:val="00731AD7"/>
    <w:rsid w:val="00732A3D"/>
    <w:rsid w:val="00732ADA"/>
    <w:rsid w:val="007336F6"/>
    <w:rsid w:val="00733BF7"/>
    <w:rsid w:val="00733FBC"/>
    <w:rsid w:val="00734DA7"/>
    <w:rsid w:val="00735B74"/>
    <w:rsid w:val="00736066"/>
    <w:rsid w:val="007365D0"/>
    <w:rsid w:val="00737A53"/>
    <w:rsid w:val="00737C15"/>
    <w:rsid w:val="00737FCC"/>
    <w:rsid w:val="00741106"/>
    <w:rsid w:val="0074154D"/>
    <w:rsid w:val="0074404C"/>
    <w:rsid w:val="00744AD6"/>
    <w:rsid w:val="00746ADE"/>
    <w:rsid w:val="00747A6D"/>
    <w:rsid w:val="00750A4C"/>
    <w:rsid w:val="007516DC"/>
    <w:rsid w:val="00753138"/>
    <w:rsid w:val="00753B09"/>
    <w:rsid w:val="0075468A"/>
    <w:rsid w:val="007559A9"/>
    <w:rsid w:val="00756829"/>
    <w:rsid w:val="00756D93"/>
    <w:rsid w:val="0076037A"/>
    <w:rsid w:val="007605AD"/>
    <w:rsid w:val="00761BC3"/>
    <w:rsid w:val="007630FF"/>
    <w:rsid w:val="00764A68"/>
    <w:rsid w:val="00764BF7"/>
    <w:rsid w:val="007655B3"/>
    <w:rsid w:val="007660A8"/>
    <w:rsid w:val="0077235B"/>
    <w:rsid w:val="00775AFC"/>
    <w:rsid w:val="007779CD"/>
    <w:rsid w:val="00780EEC"/>
    <w:rsid w:val="00781877"/>
    <w:rsid w:val="00782945"/>
    <w:rsid w:val="00782BC1"/>
    <w:rsid w:val="00782E91"/>
    <w:rsid w:val="007853D4"/>
    <w:rsid w:val="0078778B"/>
    <w:rsid w:val="00790605"/>
    <w:rsid w:val="00791A72"/>
    <w:rsid w:val="00791D4D"/>
    <w:rsid w:val="00792E10"/>
    <w:rsid w:val="00793775"/>
    <w:rsid w:val="00793986"/>
    <w:rsid w:val="00793F99"/>
    <w:rsid w:val="0079499E"/>
    <w:rsid w:val="0079652B"/>
    <w:rsid w:val="007969EC"/>
    <w:rsid w:val="00796B59"/>
    <w:rsid w:val="007A2736"/>
    <w:rsid w:val="007A3264"/>
    <w:rsid w:val="007A6F11"/>
    <w:rsid w:val="007A7C47"/>
    <w:rsid w:val="007A7D78"/>
    <w:rsid w:val="007A7E8A"/>
    <w:rsid w:val="007B2C48"/>
    <w:rsid w:val="007B2EF4"/>
    <w:rsid w:val="007B4A6E"/>
    <w:rsid w:val="007B4BBB"/>
    <w:rsid w:val="007B4BFA"/>
    <w:rsid w:val="007B51FB"/>
    <w:rsid w:val="007B554E"/>
    <w:rsid w:val="007C02E9"/>
    <w:rsid w:val="007C0FAC"/>
    <w:rsid w:val="007C14F7"/>
    <w:rsid w:val="007C1EE1"/>
    <w:rsid w:val="007C2796"/>
    <w:rsid w:val="007C5329"/>
    <w:rsid w:val="007C6429"/>
    <w:rsid w:val="007C650F"/>
    <w:rsid w:val="007D11BE"/>
    <w:rsid w:val="007D2809"/>
    <w:rsid w:val="007D43C9"/>
    <w:rsid w:val="007D4F04"/>
    <w:rsid w:val="007D569A"/>
    <w:rsid w:val="007D6F21"/>
    <w:rsid w:val="007D7CE3"/>
    <w:rsid w:val="007E0432"/>
    <w:rsid w:val="007E19D3"/>
    <w:rsid w:val="007E1CAE"/>
    <w:rsid w:val="007E3CBC"/>
    <w:rsid w:val="007E5427"/>
    <w:rsid w:val="007E5B4C"/>
    <w:rsid w:val="007E6131"/>
    <w:rsid w:val="007E6C2E"/>
    <w:rsid w:val="007E6EA2"/>
    <w:rsid w:val="007E7C99"/>
    <w:rsid w:val="007F0ED2"/>
    <w:rsid w:val="007F0F8E"/>
    <w:rsid w:val="007F1B0E"/>
    <w:rsid w:val="007F20E9"/>
    <w:rsid w:val="007F3BAC"/>
    <w:rsid w:val="007F3D7E"/>
    <w:rsid w:val="007F4A01"/>
    <w:rsid w:val="007F5319"/>
    <w:rsid w:val="007F5F1A"/>
    <w:rsid w:val="007F619D"/>
    <w:rsid w:val="007F6E2C"/>
    <w:rsid w:val="007F7AB6"/>
    <w:rsid w:val="007F7D82"/>
    <w:rsid w:val="00800492"/>
    <w:rsid w:val="00802B04"/>
    <w:rsid w:val="008036EC"/>
    <w:rsid w:val="00805A2A"/>
    <w:rsid w:val="00805BFA"/>
    <w:rsid w:val="00806FDE"/>
    <w:rsid w:val="008107A3"/>
    <w:rsid w:val="00810DAB"/>
    <w:rsid w:val="00811D2F"/>
    <w:rsid w:val="008124A2"/>
    <w:rsid w:val="00812CB0"/>
    <w:rsid w:val="008133EC"/>
    <w:rsid w:val="0081552F"/>
    <w:rsid w:val="00815680"/>
    <w:rsid w:val="008167FF"/>
    <w:rsid w:val="00816936"/>
    <w:rsid w:val="00816BC8"/>
    <w:rsid w:val="00817215"/>
    <w:rsid w:val="0082135A"/>
    <w:rsid w:val="00823114"/>
    <w:rsid w:val="00824F60"/>
    <w:rsid w:val="0082589C"/>
    <w:rsid w:val="00827618"/>
    <w:rsid w:val="00831772"/>
    <w:rsid w:val="008334A0"/>
    <w:rsid w:val="008335A0"/>
    <w:rsid w:val="00833995"/>
    <w:rsid w:val="008348D7"/>
    <w:rsid w:val="00835CD6"/>
    <w:rsid w:val="00842E8F"/>
    <w:rsid w:val="00844EBA"/>
    <w:rsid w:val="00845221"/>
    <w:rsid w:val="00845EDA"/>
    <w:rsid w:val="00850B91"/>
    <w:rsid w:val="00853A97"/>
    <w:rsid w:val="00855F74"/>
    <w:rsid w:val="00856767"/>
    <w:rsid w:val="00857084"/>
    <w:rsid w:val="008570DB"/>
    <w:rsid w:val="00857E76"/>
    <w:rsid w:val="00861819"/>
    <w:rsid w:val="008618C4"/>
    <w:rsid w:val="00862F49"/>
    <w:rsid w:val="00863CA9"/>
    <w:rsid w:val="008640DF"/>
    <w:rsid w:val="00864FD5"/>
    <w:rsid w:val="00866B8E"/>
    <w:rsid w:val="00866C20"/>
    <w:rsid w:val="00867775"/>
    <w:rsid w:val="00870EB8"/>
    <w:rsid w:val="0087119C"/>
    <w:rsid w:val="00871C3C"/>
    <w:rsid w:val="00871E03"/>
    <w:rsid w:val="00872256"/>
    <w:rsid w:val="00872F2F"/>
    <w:rsid w:val="00872F42"/>
    <w:rsid w:val="00873756"/>
    <w:rsid w:val="0087453A"/>
    <w:rsid w:val="008775BE"/>
    <w:rsid w:val="00877D28"/>
    <w:rsid w:val="00877E87"/>
    <w:rsid w:val="00880324"/>
    <w:rsid w:val="00880A67"/>
    <w:rsid w:val="00880BC2"/>
    <w:rsid w:val="008830B6"/>
    <w:rsid w:val="00883609"/>
    <w:rsid w:val="00883CB2"/>
    <w:rsid w:val="008840C0"/>
    <w:rsid w:val="00885409"/>
    <w:rsid w:val="00891825"/>
    <w:rsid w:val="00891DCD"/>
    <w:rsid w:val="00892489"/>
    <w:rsid w:val="0089365D"/>
    <w:rsid w:val="00894351"/>
    <w:rsid w:val="008961D5"/>
    <w:rsid w:val="00897C6D"/>
    <w:rsid w:val="008A0A14"/>
    <w:rsid w:val="008A0C5D"/>
    <w:rsid w:val="008A16AD"/>
    <w:rsid w:val="008A17A4"/>
    <w:rsid w:val="008A253B"/>
    <w:rsid w:val="008A2B8F"/>
    <w:rsid w:val="008A3769"/>
    <w:rsid w:val="008A43C7"/>
    <w:rsid w:val="008A5320"/>
    <w:rsid w:val="008A5CCB"/>
    <w:rsid w:val="008A7930"/>
    <w:rsid w:val="008B0785"/>
    <w:rsid w:val="008B0C48"/>
    <w:rsid w:val="008B38E6"/>
    <w:rsid w:val="008B3D0E"/>
    <w:rsid w:val="008B43A7"/>
    <w:rsid w:val="008B6440"/>
    <w:rsid w:val="008B6764"/>
    <w:rsid w:val="008B69DF"/>
    <w:rsid w:val="008B6BD0"/>
    <w:rsid w:val="008C052C"/>
    <w:rsid w:val="008C076F"/>
    <w:rsid w:val="008C1F2A"/>
    <w:rsid w:val="008C2911"/>
    <w:rsid w:val="008C3D1B"/>
    <w:rsid w:val="008C50BC"/>
    <w:rsid w:val="008C5EE6"/>
    <w:rsid w:val="008C671A"/>
    <w:rsid w:val="008C6B9C"/>
    <w:rsid w:val="008C6E70"/>
    <w:rsid w:val="008C711A"/>
    <w:rsid w:val="008D079D"/>
    <w:rsid w:val="008D0DC5"/>
    <w:rsid w:val="008D4535"/>
    <w:rsid w:val="008D5172"/>
    <w:rsid w:val="008E01DE"/>
    <w:rsid w:val="008E321A"/>
    <w:rsid w:val="008E3E17"/>
    <w:rsid w:val="008E5C85"/>
    <w:rsid w:val="008E6C19"/>
    <w:rsid w:val="008E7413"/>
    <w:rsid w:val="008F15F0"/>
    <w:rsid w:val="008F21F9"/>
    <w:rsid w:val="008F3A7D"/>
    <w:rsid w:val="008F5953"/>
    <w:rsid w:val="008F76C6"/>
    <w:rsid w:val="008F7BA4"/>
    <w:rsid w:val="00901BB6"/>
    <w:rsid w:val="0090253F"/>
    <w:rsid w:val="00902FB8"/>
    <w:rsid w:val="00902FF1"/>
    <w:rsid w:val="00903987"/>
    <w:rsid w:val="009044BC"/>
    <w:rsid w:val="0090485D"/>
    <w:rsid w:val="00907068"/>
    <w:rsid w:val="00911988"/>
    <w:rsid w:val="00912B1B"/>
    <w:rsid w:val="00914B3E"/>
    <w:rsid w:val="0091743F"/>
    <w:rsid w:val="009206C6"/>
    <w:rsid w:val="009208BA"/>
    <w:rsid w:val="00920A65"/>
    <w:rsid w:val="00921D68"/>
    <w:rsid w:val="00923E86"/>
    <w:rsid w:val="00924F1A"/>
    <w:rsid w:val="0092579A"/>
    <w:rsid w:val="00925CA7"/>
    <w:rsid w:val="009267A9"/>
    <w:rsid w:val="00927B86"/>
    <w:rsid w:val="009314C1"/>
    <w:rsid w:val="00931C02"/>
    <w:rsid w:val="00934A6E"/>
    <w:rsid w:val="00934E67"/>
    <w:rsid w:val="00936E62"/>
    <w:rsid w:val="00937869"/>
    <w:rsid w:val="00937A57"/>
    <w:rsid w:val="00940BB9"/>
    <w:rsid w:val="00943ACB"/>
    <w:rsid w:val="009447ED"/>
    <w:rsid w:val="00945B6E"/>
    <w:rsid w:val="00946108"/>
    <w:rsid w:val="009505BC"/>
    <w:rsid w:val="00950CBB"/>
    <w:rsid w:val="00950D72"/>
    <w:rsid w:val="00954342"/>
    <w:rsid w:val="0095644C"/>
    <w:rsid w:val="0096148D"/>
    <w:rsid w:val="00963B5C"/>
    <w:rsid w:val="00963ED7"/>
    <w:rsid w:val="009649D9"/>
    <w:rsid w:val="00966B9D"/>
    <w:rsid w:val="00966C1E"/>
    <w:rsid w:val="00967BD2"/>
    <w:rsid w:val="009702EB"/>
    <w:rsid w:val="00971D76"/>
    <w:rsid w:val="0097219F"/>
    <w:rsid w:val="009726FC"/>
    <w:rsid w:val="009727F7"/>
    <w:rsid w:val="00972CE1"/>
    <w:rsid w:val="009733D9"/>
    <w:rsid w:val="00973678"/>
    <w:rsid w:val="00973DFE"/>
    <w:rsid w:val="00974142"/>
    <w:rsid w:val="009759B0"/>
    <w:rsid w:val="00976041"/>
    <w:rsid w:val="00981628"/>
    <w:rsid w:val="0098292B"/>
    <w:rsid w:val="00983641"/>
    <w:rsid w:val="00984547"/>
    <w:rsid w:val="00985E2F"/>
    <w:rsid w:val="009912DA"/>
    <w:rsid w:val="009923FD"/>
    <w:rsid w:val="00992600"/>
    <w:rsid w:val="00992E30"/>
    <w:rsid w:val="009943D5"/>
    <w:rsid w:val="00995199"/>
    <w:rsid w:val="009962CD"/>
    <w:rsid w:val="00996D2F"/>
    <w:rsid w:val="0099782C"/>
    <w:rsid w:val="009A2092"/>
    <w:rsid w:val="009A3CB9"/>
    <w:rsid w:val="009A4B98"/>
    <w:rsid w:val="009A639C"/>
    <w:rsid w:val="009A69B1"/>
    <w:rsid w:val="009A72AF"/>
    <w:rsid w:val="009B016B"/>
    <w:rsid w:val="009B06FE"/>
    <w:rsid w:val="009B18EB"/>
    <w:rsid w:val="009B193C"/>
    <w:rsid w:val="009B1CF9"/>
    <w:rsid w:val="009B32FE"/>
    <w:rsid w:val="009B37A3"/>
    <w:rsid w:val="009B453A"/>
    <w:rsid w:val="009B4A66"/>
    <w:rsid w:val="009B7149"/>
    <w:rsid w:val="009B75F2"/>
    <w:rsid w:val="009C027F"/>
    <w:rsid w:val="009C1434"/>
    <w:rsid w:val="009C1A33"/>
    <w:rsid w:val="009C3405"/>
    <w:rsid w:val="009C3C2C"/>
    <w:rsid w:val="009C43D0"/>
    <w:rsid w:val="009C54E2"/>
    <w:rsid w:val="009C5C06"/>
    <w:rsid w:val="009D05DD"/>
    <w:rsid w:val="009D0C81"/>
    <w:rsid w:val="009D157A"/>
    <w:rsid w:val="009D1E40"/>
    <w:rsid w:val="009D1E42"/>
    <w:rsid w:val="009D2BAF"/>
    <w:rsid w:val="009D3E53"/>
    <w:rsid w:val="009D3F90"/>
    <w:rsid w:val="009D4B31"/>
    <w:rsid w:val="009D5420"/>
    <w:rsid w:val="009D5DBB"/>
    <w:rsid w:val="009D66FF"/>
    <w:rsid w:val="009D7784"/>
    <w:rsid w:val="009E00D4"/>
    <w:rsid w:val="009E024C"/>
    <w:rsid w:val="009E09E2"/>
    <w:rsid w:val="009E1AD7"/>
    <w:rsid w:val="009E3139"/>
    <w:rsid w:val="009E35D1"/>
    <w:rsid w:val="009E3956"/>
    <w:rsid w:val="009E45A7"/>
    <w:rsid w:val="009E5034"/>
    <w:rsid w:val="009E5AE3"/>
    <w:rsid w:val="009E5CBF"/>
    <w:rsid w:val="009E75AA"/>
    <w:rsid w:val="009F0162"/>
    <w:rsid w:val="009F040F"/>
    <w:rsid w:val="009F0643"/>
    <w:rsid w:val="009F0D56"/>
    <w:rsid w:val="009F1839"/>
    <w:rsid w:val="009F1E94"/>
    <w:rsid w:val="009F2E9C"/>
    <w:rsid w:val="009F42FD"/>
    <w:rsid w:val="009F5207"/>
    <w:rsid w:val="009F5AAD"/>
    <w:rsid w:val="009F5F2D"/>
    <w:rsid w:val="009F6970"/>
    <w:rsid w:val="009F7277"/>
    <w:rsid w:val="009F77E8"/>
    <w:rsid w:val="00A004BD"/>
    <w:rsid w:val="00A0333C"/>
    <w:rsid w:val="00A03D63"/>
    <w:rsid w:val="00A0514A"/>
    <w:rsid w:val="00A056EA"/>
    <w:rsid w:val="00A06CA5"/>
    <w:rsid w:val="00A077C2"/>
    <w:rsid w:val="00A07CED"/>
    <w:rsid w:val="00A10585"/>
    <w:rsid w:val="00A11A61"/>
    <w:rsid w:val="00A12F68"/>
    <w:rsid w:val="00A13005"/>
    <w:rsid w:val="00A139D1"/>
    <w:rsid w:val="00A13CAE"/>
    <w:rsid w:val="00A15182"/>
    <w:rsid w:val="00A164C8"/>
    <w:rsid w:val="00A16693"/>
    <w:rsid w:val="00A17536"/>
    <w:rsid w:val="00A176EC"/>
    <w:rsid w:val="00A17921"/>
    <w:rsid w:val="00A22063"/>
    <w:rsid w:val="00A237E4"/>
    <w:rsid w:val="00A24115"/>
    <w:rsid w:val="00A245F5"/>
    <w:rsid w:val="00A30CB5"/>
    <w:rsid w:val="00A3229C"/>
    <w:rsid w:val="00A329D0"/>
    <w:rsid w:val="00A3341B"/>
    <w:rsid w:val="00A347C9"/>
    <w:rsid w:val="00A36EB6"/>
    <w:rsid w:val="00A37AC5"/>
    <w:rsid w:val="00A4172A"/>
    <w:rsid w:val="00A41EAD"/>
    <w:rsid w:val="00A42958"/>
    <w:rsid w:val="00A42DBE"/>
    <w:rsid w:val="00A4384F"/>
    <w:rsid w:val="00A478D4"/>
    <w:rsid w:val="00A47F4C"/>
    <w:rsid w:val="00A50659"/>
    <w:rsid w:val="00A5119E"/>
    <w:rsid w:val="00A544EE"/>
    <w:rsid w:val="00A5741D"/>
    <w:rsid w:val="00A60EBA"/>
    <w:rsid w:val="00A62681"/>
    <w:rsid w:val="00A64182"/>
    <w:rsid w:val="00A6650D"/>
    <w:rsid w:val="00A66D0D"/>
    <w:rsid w:val="00A672FB"/>
    <w:rsid w:val="00A67F55"/>
    <w:rsid w:val="00A70539"/>
    <w:rsid w:val="00A71767"/>
    <w:rsid w:val="00A71843"/>
    <w:rsid w:val="00A71A0D"/>
    <w:rsid w:val="00A72995"/>
    <w:rsid w:val="00A7483D"/>
    <w:rsid w:val="00A7491C"/>
    <w:rsid w:val="00A7540C"/>
    <w:rsid w:val="00A75427"/>
    <w:rsid w:val="00A76C14"/>
    <w:rsid w:val="00A777A5"/>
    <w:rsid w:val="00A805F3"/>
    <w:rsid w:val="00A8102F"/>
    <w:rsid w:val="00A83539"/>
    <w:rsid w:val="00A83C88"/>
    <w:rsid w:val="00A85361"/>
    <w:rsid w:val="00A86E16"/>
    <w:rsid w:val="00A87920"/>
    <w:rsid w:val="00A87E4B"/>
    <w:rsid w:val="00A90719"/>
    <w:rsid w:val="00A90E39"/>
    <w:rsid w:val="00A910F5"/>
    <w:rsid w:val="00A9128E"/>
    <w:rsid w:val="00A91A24"/>
    <w:rsid w:val="00A92E15"/>
    <w:rsid w:val="00A94912"/>
    <w:rsid w:val="00A94E19"/>
    <w:rsid w:val="00A95A42"/>
    <w:rsid w:val="00A972A8"/>
    <w:rsid w:val="00A979B9"/>
    <w:rsid w:val="00AA052E"/>
    <w:rsid w:val="00AA1584"/>
    <w:rsid w:val="00AA5243"/>
    <w:rsid w:val="00AA54F4"/>
    <w:rsid w:val="00AA589A"/>
    <w:rsid w:val="00AA5C41"/>
    <w:rsid w:val="00AA5E2A"/>
    <w:rsid w:val="00AA5F80"/>
    <w:rsid w:val="00AB0E41"/>
    <w:rsid w:val="00AB14FD"/>
    <w:rsid w:val="00AB2645"/>
    <w:rsid w:val="00AB2907"/>
    <w:rsid w:val="00AB2D77"/>
    <w:rsid w:val="00AB3D01"/>
    <w:rsid w:val="00AB4145"/>
    <w:rsid w:val="00AB5E19"/>
    <w:rsid w:val="00AB5EB5"/>
    <w:rsid w:val="00AC0228"/>
    <w:rsid w:val="00AC0ECE"/>
    <w:rsid w:val="00AC1183"/>
    <w:rsid w:val="00AC428F"/>
    <w:rsid w:val="00AC4ACC"/>
    <w:rsid w:val="00AC4BBF"/>
    <w:rsid w:val="00AC729C"/>
    <w:rsid w:val="00AC7C0C"/>
    <w:rsid w:val="00AD1668"/>
    <w:rsid w:val="00AD1F4E"/>
    <w:rsid w:val="00AD21D3"/>
    <w:rsid w:val="00AD2554"/>
    <w:rsid w:val="00AD3297"/>
    <w:rsid w:val="00AD3A05"/>
    <w:rsid w:val="00AD45D4"/>
    <w:rsid w:val="00AD4E3C"/>
    <w:rsid w:val="00AD53BB"/>
    <w:rsid w:val="00AD53E9"/>
    <w:rsid w:val="00AD6626"/>
    <w:rsid w:val="00AD7A1D"/>
    <w:rsid w:val="00AE0851"/>
    <w:rsid w:val="00AE3550"/>
    <w:rsid w:val="00AE4B23"/>
    <w:rsid w:val="00AE5293"/>
    <w:rsid w:val="00AE5951"/>
    <w:rsid w:val="00AE618B"/>
    <w:rsid w:val="00AE6BD0"/>
    <w:rsid w:val="00AE75FE"/>
    <w:rsid w:val="00AE7CC2"/>
    <w:rsid w:val="00AF0BD3"/>
    <w:rsid w:val="00AF1187"/>
    <w:rsid w:val="00AF16C6"/>
    <w:rsid w:val="00AF2906"/>
    <w:rsid w:val="00AF2CD0"/>
    <w:rsid w:val="00AF2CD3"/>
    <w:rsid w:val="00AF33C8"/>
    <w:rsid w:val="00AF4275"/>
    <w:rsid w:val="00AF6F80"/>
    <w:rsid w:val="00AF765C"/>
    <w:rsid w:val="00B012A8"/>
    <w:rsid w:val="00B016E8"/>
    <w:rsid w:val="00B01EF0"/>
    <w:rsid w:val="00B022DF"/>
    <w:rsid w:val="00B048DF"/>
    <w:rsid w:val="00B077DF"/>
    <w:rsid w:val="00B102D4"/>
    <w:rsid w:val="00B12526"/>
    <w:rsid w:val="00B12EB8"/>
    <w:rsid w:val="00B132CA"/>
    <w:rsid w:val="00B1424B"/>
    <w:rsid w:val="00B15581"/>
    <w:rsid w:val="00B16000"/>
    <w:rsid w:val="00B2101C"/>
    <w:rsid w:val="00B212AA"/>
    <w:rsid w:val="00B21AFE"/>
    <w:rsid w:val="00B22002"/>
    <w:rsid w:val="00B228FD"/>
    <w:rsid w:val="00B23C0F"/>
    <w:rsid w:val="00B23D0F"/>
    <w:rsid w:val="00B23FD4"/>
    <w:rsid w:val="00B25248"/>
    <w:rsid w:val="00B2724E"/>
    <w:rsid w:val="00B27F8A"/>
    <w:rsid w:val="00B30E28"/>
    <w:rsid w:val="00B323DF"/>
    <w:rsid w:val="00B3348B"/>
    <w:rsid w:val="00B350B8"/>
    <w:rsid w:val="00B3512D"/>
    <w:rsid w:val="00B35B0B"/>
    <w:rsid w:val="00B36B21"/>
    <w:rsid w:val="00B40DF3"/>
    <w:rsid w:val="00B40F13"/>
    <w:rsid w:val="00B42C5D"/>
    <w:rsid w:val="00B42C99"/>
    <w:rsid w:val="00B42EAA"/>
    <w:rsid w:val="00B433D2"/>
    <w:rsid w:val="00B436A0"/>
    <w:rsid w:val="00B43A2F"/>
    <w:rsid w:val="00B44570"/>
    <w:rsid w:val="00B45432"/>
    <w:rsid w:val="00B51761"/>
    <w:rsid w:val="00B52124"/>
    <w:rsid w:val="00B52304"/>
    <w:rsid w:val="00B532A8"/>
    <w:rsid w:val="00B532E1"/>
    <w:rsid w:val="00B54590"/>
    <w:rsid w:val="00B5474C"/>
    <w:rsid w:val="00B54B45"/>
    <w:rsid w:val="00B555D9"/>
    <w:rsid w:val="00B567E9"/>
    <w:rsid w:val="00B60098"/>
    <w:rsid w:val="00B6052F"/>
    <w:rsid w:val="00B622F5"/>
    <w:rsid w:val="00B62671"/>
    <w:rsid w:val="00B627ED"/>
    <w:rsid w:val="00B62BBE"/>
    <w:rsid w:val="00B6622A"/>
    <w:rsid w:val="00B662FD"/>
    <w:rsid w:val="00B676D0"/>
    <w:rsid w:val="00B703BF"/>
    <w:rsid w:val="00B719C3"/>
    <w:rsid w:val="00B7390C"/>
    <w:rsid w:val="00B73A77"/>
    <w:rsid w:val="00B73E9A"/>
    <w:rsid w:val="00B7410D"/>
    <w:rsid w:val="00B76FAE"/>
    <w:rsid w:val="00B774DE"/>
    <w:rsid w:val="00B775D0"/>
    <w:rsid w:val="00B77C6F"/>
    <w:rsid w:val="00B77FD2"/>
    <w:rsid w:val="00B80156"/>
    <w:rsid w:val="00B80922"/>
    <w:rsid w:val="00B81DB2"/>
    <w:rsid w:val="00B82CE8"/>
    <w:rsid w:val="00B84AC2"/>
    <w:rsid w:val="00B857F4"/>
    <w:rsid w:val="00B864ED"/>
    <w:rsid w:val="00B86D08"/>
    <w:rsid w:val="00B875F4"/>
    <w:rsid w:val="00B87EEB"/>
    <w:rsid w:val="00B912A8"/>
    <w:rsid w:val="00B92E9C"/>
    <w:rsid w:val="00B935B9"/>
    <w:rsid w:val="00B939ED"/>
    <w:rsid w:val="00B9570D"/>
    <w:rsid w:val="00B95891"/>
    <w:rsid w:val="00B9689D"/>
    <w:rsid w:val="00BA0B41"/>
    <w:rsid w:val="00BA0DFC"/>
    <w:rsid w:val="00BA2B1F"/>
    <w:rsid w:val="00BA3730"/>
    <w:rsid w:val="00BA455B"/>
    <w:rsid w:val="00BA4B95"/>
    <w:rsid w:val="00BA50C6"/>
    <w:rsid w:val="00BA5521"/>
    <w:rsid w:val="00BA5F11"/>
    <w:rsid w:val="00BA7953"/>
    <w:rsid w:val="00BB03AB"/>
    <w:rsid w:val="00BB1B80"/>
    <w:rsid w:val="00BB2D7E"/>
    <w:rsid w:val="00BB3337"/>
    <w:rsid w:val="00BB381B"/>
    <w:rsid w:val="00BB4468"/>
    <w:rsid w:val="00BB4F44"/>
    <w:rsid w:val="00BB6E1E"/>
    <w:rsid w:val="00BB75C3"/>
    <w:rsid w:val="00BB7A02"/>
    <w:rsid w:val="00BC0D8C"/>
    <w:rsid w:val="00BC182B"/>
    <w:rsid w:val="00BC1BDB"/>
    <w:rsid w:val="00BC2097"/>
    <w:rsid w:val="00BC5092"/>
    <w:rsid w:val="00BC63F2"/>
    <w:rsid w:val="00BC6CB3"/>
    <w:rsid w:val="00BC7433"/>
    <w:rsid w:val="00BD17F2"/>
    <w:rsid w:val="00BD2393"/>
    <w:rsid w:val="00BD358B"/>
    <w:rsid w:val="00BD5115"/>
    <w:rsid w:val="00BD5D23"/>
    <w:rsid w:val="00BD6B16"/>
    <w:rsid w:val="00BE09DA"/>
    <w:rsid w:val="00BE166B"/>
    <w:rsid w:val="00BE22D7"/>
    <w:rsid w:val="00BE277F"/>
    <w:rsid w:val="00BE2D12"/>
    <w:rsid w:val="00BE4D36"/>
    <w:rsid w:val="00BE7C92"/>
    <w:rsid w:val="00BE7E43"/>
    <w:rsid w:val="00BF1A1D"/>
    <w:rsid w:val="00BF1E05"/>
    <w:rsid w:val="00BF2163"/>
    <w:rsid w:val="00BF3A10"/>
    <w:rsid w:val="00BF5210"/>
    <w:rsid w:val="00BF7BF1"/>
    <w:rsid w:val="00C0048E"/>
    <w:rsid w:val="00C0244D"/>
    <w:rsid w:val="00C02AEF"/>
    <w:rsid w:val="00C03C1E"/>
    <w:rsid w:val="00C03D12"/>
    <w:rsid w:val="00C041AC"/>
    <w:rsid w:val="00C05667"/>
    <w:rsid w:val="00C06578"/>
    <w:rsid w:val="00C0761C"/>
    <w:rsid w:val="00C117CE"/>
    <w:rsid w:val="00C11AC2"/>
    <w:rsid w:val="00C11BD3"/>
    <w:rsid w:val="00C11CA8"/>
    <w:rsid w:val="00C11DAB"/>
    <w:rsid w:val="00C12601"/>
    <w:rsid w:val="00C12A59"/>
    <w:rsid w:val="00C133B4"/>
    <w:rsid w:val="00C15F1D"/>
    <w:rsid w:val="00C17E78"/>
    <w:rsid w:val="00C20459"/>
    <w:rsid w:val="00C21B4F"/>
    <w:rsid w:val="00C22EF4"/>
    <w:rsid w:val="00C24E8E"/>
    <w:rsid w:val="00C256EC"/>
    <w:rsid w:val="00C2636B"/>
    <w:rsid w:val="00C26E6E"/>
    <w:rsid w:val="00C27909"/>
    <w:rsid w:val="00C304E7"/>
    <w:rsid w:val="00C31E5F"/>
    <w:rsid w:val="00C349C2"/>
    <w:rsid w:val="00C34E8E"/>
    <w:rsid w:val="00C35AE2"/>
    <w:rsid w:val="00C35D6E"/>
    <w:rsid w:val="00C3638C"/>
    <w:rsid w:val="00C375C5"/>
    <w:rsid w:val="00C40B7C"/>
    <w:rsid w:val="00C41C37"/>
    <w:rsid w:val="00C43175"/>
    <w:rsid w:val="00C43571"/>
    <w:rsid w:val="00C443E4"/>
    <w:rsid w:val="00C44EE5"/>
    <w:rsid w:val="00C47B4F"/>
    <w:rsid w:val="00C47BC7"/>
    <w:rsid w:val="00C5123F"/>
    <w:rsid w:val="00C51D31"/>
    <w:rsid w:val="00C54849"/>
    <w:rsid w:val="00C54B24"/>
    <w:rsid w:val="00C54ECA"/>
    <w:rsid w:val="00C55039"/>
    <w:rsid w:val="00C5785D"/>
    <w:rsid w:val="00C60B17"/>
    <w:rsid w:val="00C62437"/>
    <w:rsid w:val="00C63B36"/>
    <w:rsid w:val="00C642D4"/>
    <w:rsid w:val="00C647B4"/>
    <w:rsid w:val="00C64CFA"/>
    <w:rsid w:val="00C65E87"/>
    <w:rsid w:val="00C67004"/>
    <w:rsid w:val="00C70FEB"/>
    <w:rsid w:val="00C71210"/>
    <w:rsid w:val="00C71723"/>
    <w:rsid w:val="00C73CB2"/>
    <w:rsid w:val="00C75A04"/>
    <w:rsid w:val="00C77877"/>
    <w:rsid w:val="00C7796E"/>
    <w:rsid w:val="00C77A2F"/>
    <w:rsid w:val="00C808BF"/>
    <w:rsid w:val="00C80E44"/>
    <w:rsid w:val="00C822CC"/>
    <w:rsid w:val="00C8258E"/>
    <w:rsid w:val="00C83FCF"/>
    <w:rsid w:val="00C84197"/>
    <w:rsid w:val="00C84898"/>
    <w:rsid w:val="00C85101"/>
    <w:rsid w:val="00C855BB"/>
    <w:rsid w:val="00C85E49"/>
    <w:rsid w:val="00C86720"/>
    <w:rsid w:val="00C86F78"/>
    <w:rsid w:val="00C90853"/>
    <w:rsid w:val="00C91910"/>
    <w:rsid w:val="00C93D3C"/>
    <w:rsid w:val="00C952CC"/>
    <w:rsid w:val="00C95E57"/>
    <w:rsid w:val="00C966F6"/>
    <w:rsid w:val="00C968A0"/>
    <w:rsid w:val="00C96D24"/>
    <w:rsid w:val="00CA06CA"/>
    <w:rsid w:val="00CA113C"/>
    <w:rsid w:val="00CA2424"/>
    <w:rsid w:val="00CA4180"/>
    <w:rsid w:val="00CA566D"/>
    <w:rsid w:val="00CA573D"/>
    <w:rsid w:val="00CA60BF"/>
    <w:rsid w:val="00CB09F1"/>
    <w:rsid w:val="00CB13D2"/>
    <w:rsid w:val="00CB205A"/>
    <w:rsid w:val="00CB2147"/>
    <w:rsid w:val="00CB2319"/>
    <w:rsid w:val="00CB27E9"/>
    <w:rsid w:val="00CB578C"/>
    <w:rsid w:val="00CB5C7F"/>
    <w:rsid w:val="00CB6EA1"/>
    <w:rsid w:val="00CB7D37"/>
    <w:rsid w:val="00CC0CDC"/>
    <w:rsid w:val="00CC136A"/>
    <w:rsid w:val="00CC35EE"/>
    <w:rsid w:val="00CC4B22"/>
    <w:rsid w:val="00CC5C80"/>
    <w:rsid w:val="00CC6021"/>
    <w:rsid w:val="00CC6A8A"/>
    <w:rsid w:val="00CC6CA6"/>
    <w:rsid w:val="00CC7128"/>
    <w:rsid w:val="00CC7ECE"/>
    <w:rsid w:val="00CD0314"/>
    <w:rsid w:val="00CD3226"/>
    <w:rsid w:val="00CD4504"/>
    <w:rsid w:val="00CD4902"/>
    <w:rsid w:val="00CD532A"/>
    <w:rsid w:val="00CD57C3"/>
    <w:rsid w:val="00CD5964"/>
    <w:rsid w:val="00CD668A"/>
    <w:rsid w:val="00CD76E8"/>
    <w:rsid w:val="00CD7B2C"/>
    <w:rsid w:val="00CD7E71"/>
    <w:rsid w:val="00CE005F"/>
    <w:rsid w:val="00CE0E6A"/>
    <w:rsid w:val="00CE1104"/>
    <w:rsid w:val="00CE2030"/>
    <w:rsid w:val="00CE209B"/>
    <w:rsid w:val="00CE2BBE"/>
    <w:rsid w:val="00CE31DF"/>
    <w:rsid w:val="00CE4A4C"/>
    <w:rsid w:val="00CE594A"/>
    <w:rsid w:val="00CE63AC"/>
    <w:rsid w:val="00CF03C0"/>
    <w:rsid w:val="00CF0E8C"/>
    <w:rsid w:val="00CF0F48"/>
    <w:rsid w:val="00CF14C5"/>
    <w:rsid w:val="00CF19FA"/>
    <w:rsid w:val="00CF1B44"/>
    <w:rsid w:val="00CF2C57"/>
    <w:rsid w:val="00CF2F82"/>
    <w:rsid w:val="00CF599B"/>
    <w:rsid w:val="00CF7D16"/>
    <w:rsid w:val="00D009DE"/>
    <w:rsid w:val="00D0204E"/>
    <w:rsid w:val="00D028C4"/>
    <w:rsid w:val="00D032A2"/>
    <w:rsid w:val="00D0353C"/>
    <w:rsid w:val="00D05487"/>
    <w:rsid w:val="00D05580"/>
    <w:rsid w:val="00D061F5"/>
    <w:rsid w:val="00D06444"/>
    <w:rsid w:val="00D06751"/>
    <w:rsid w:val="00D06EA5"/>
    <w:rsid w:val="00D1005B"/>
    <w:rsid w:val="00D11BE8"/>
    <w:rsid w:val="00D121A7"/>
    <w:rsid w:val="00D12A44"/>
    <w:rsid w:val="00D15A82"/>
    <w:rsid w:val="00D163E2"/>
    <w:rsid w:val="00D17437"/>
    <w:rsid w:val="00D17778"/>
    <w:rsid w:val="00D205FE"/>
    <w:rsid w:val="00D20905"/>
    <w:rsid w:val="00D209BA"/>
    <w:rsid w:val="00D20B04"/>
    <w:rsid w:val="00D2102F"/>
    <w:rsid w:val="00D210E4"/>
    <w:rsid w:val="00D22642"/>
    <w:rsid w:val="00D23234"/>
    <w:rsid w:val="00D243DA"/>
    <w:rsid w:val="00D2448D"/>
    <w:rsid w:val="00D275B7"/>
    <w:rsid w:val="00D27E3E"/>
    <w:rsid w:val="00D303B2"/>
    <w:rsid w:val="00D34342"/>
    <w:rsid w:val="00D34864"/>
    <w:rsid w:val="00D35B05"/>
    <w:rsid w:val="00D35BA7"/>
    <w:rsid w:val="00D3615A"/>
    <w:rsid w:val="00D40DF1"/>
    <w:rsid w:val="00D4119F"/>
    <w:rsid w:val="00D41D79"/>
    <w:rsid w:val="00D42A42"/>
    <w:rsid w:val="00D43FE1"/>
    <w:rsid w:val="00D446C5"/>
    <w:rsid w:val="00D44988"/>
    <w:rsid w:val="00D476CD"/>
    <w:rsid w:val="00D47F02"/>
    <w:rsid w:val="00D500EE"/>
    <w:rsid w:val="00D50433"/>
    <w:rsid w:val="00D52BBC"/>
    <w:rsid w:val="00D535B4"/>
    <w:rsid w:val="00D539A4"/>
    <w:rsid w:val="00D53B3B"/>
    <w:rsid w:val="00D544D2"/>
    <w:rsid w:val="00D55E7A"/>
    <w:rsid w:val="00D570BD"/>
    <w:rsid w:val="00D62920"/>
    <w:rsid w:val="00D63F86"/>
    <w:rsid w:val="00D647F5"/>
    <w:rsid w:val="00D6560D"/>
    <w:rsid w:val="00D66743"/>
    <w:rsid w:val="00D67FCA"/>
    <w:rsid w:val="00D720EF"/>
    <w:rsid w:val="00D749F7"/>
    <w:rsid w:val="00D74CA6"/>
    <w:rsid w:val="00D7509C"/>
    <w:rsid w:val="00D76978"/>
    <w:rsid w:val="00D76BCB"/>
    <w:rsid w:val="00D80217"/>
    <w:rsid w:val="00D80F13"/>
    <w:rsid w:val="00D81235"/>
    <w:rsid w:val="00D81B93"/>
    <w:rsid w:val="00D8334B"/>
    <w:rsid w:val="00D83E0C"/>
    <w:rsid w:val="00D8442D"/>
    <w:rsid w:val="00D8492F"/>
    <w:rsid w:val="00D909F0"/>
    <w:rsid w:val="00D92D50"/>
    <w:rsid w:val="00D9307A"/>
    <w:rsid w:val="00D93D23"/>
    <w:rsid w:val="00D9416C"/>
    <w:rsid w:val="00D94AD9"/>
    <w:rsid w:val="00D94C89"/>
    <w:rsid w:val="00D94DDD"/>
    <w:rsid w:val="00DA1B66"/>
    <w:rsid w:val="00DA1C88"/>
    <w:rsid w:val="00DA36CB"/>
    <w:rsid w:val="00DA42F9"/>
    <w:rsid w:val="00DA4EF6"/>
    <w:rsid w:val="00DA507E"/>
    <w:rsid w:val="00DB167C"/>
    <w:rsid w:val="00DB1C29"/>
    <w:rsid w:val="00DB2118"/>
    <w:rsid w:val="00DB3554"/>
    <w:rsid w:val="00DB47D3"/>
    <w:rsid w:val="00DB5F4D"/>
    <w:rsid w:val="00DB6606"/>
    <w:rsid w:val="00DB768F"/>
    <w:rsid w:val="00DB7A94"/>
    <w:rsid w:val="00DC0552"/>
    <w:rsid w:val="00DC2AB9"/>
    <w:rsid w:val="00DC2F16"/>
    <w:rsid w:val="00DC5A7E"/>
    <w:rsid w:val="00DC5E12"/>
    <w:rsid w:val="00DC6877"/>
    <w:rsid w:val="00DC6FCD"/>
    <w:rsid w:val="00DD0E09"/>
    <w:rsid w:val="00DD117D"/>
    <w:rsid w:val="00DD11FB"/>
    <w:rsid w:val="00DD26A3"/>
    <w:rsid w:val="00DD35AC"/>
    <w:rsid w:val="00DD474D"/>
    <w:rsid w:val="00DD7E41"/>
    <w:rsid w:val="00DE092E"/>
    <w:rsid w:val="00DE22D2"/>
    <w:rsid w:val="00DE237E"/>
    <w:rsid w:val="00DE677E"/>
    <w:rsid w:val="00DE6834"/>
    <w:rsid w:val="00DE7C00"/>
    <w:rsid w:val="00DF3B1F"/>
    <w:rsid w:val="00DF43BD"/>
    <w:rsid w:val="00DF5FDF"/>
    <w:rsid w:val="00DF6AC7"/>
    <w:rsid w:val="00DF7E63"/>
    <w:rsid w:val="00DF7F45"/>
    <w:rsid w:val="00E0015B"/>
    <w:rsid w:val="00E00BAC"/>
    <w:rsid w:val="00E01F0F"/>
    <w:rsid w:val="00E01F48"/>
    <w:rsid w:val="00E02EC2"/>
    <w:rsid w:val="00E03C8D"/>
    <w:rsid w:val="00E04F7F"/>
    <w:rsid w:val="00E14408"/>
    <w:rsid w:val="00E160B1"/>
    <w:rsid w:val="00E166DE"/>
    <w:rsid w:val="00E16FD6"/>
    <w:rsid w:val="00E2060E"/>
    <w:rsid w:val="00E21298"/>
    <w:rsid w:val="00E213BC"/>
    <w:rsid w:val="00E22E8F"/>
    <w:rsid w:val="00E25447"/>
    <w:rsid w:val="00E26AE1"/>
    <w:rsid w:val="00E27209"/>
    <w:rsid w:val="00E3035B"/>
    <w:rsid w:val="00E30BB1"/>
    <w:rsid w:val="00E30BFF"/>
    <w:rsid w:val="00E30D7E"/>
    <w:rsid w:val="00E315F3"/>
    <w:rsid w:val="00E32B9B"/>
    <w:rsid w:val="00E34BFE"/>
    <w:rsid w:val="00E34FDA"/>
    <w:rsid w:val="00E402B0"/>
    <w:rsid w:val="00E434EC"/>
    <w:rsid w:val="00E43EB6"/>
    <w:rsid w:val="00E44284"/>
    <w:rsid w:val="00E4471B"/>
    <w:rsid w:val="00E44967"/>
    <w:rsid w:val="00E4499F"/>
    <w:rsid w:val="00E4545A"/>
    <w:rsid w:val="00E45BF7"/>
    <w:rsid w:val="00E46120"/>
    <w:rsid w:val="00E4736A"/>
    <w:rsid w:val="00E506CE"/>
    <w:rsid w:val="00E50B82"/>
    <w:rsid w:val="00E515E4"/>
    <w:rsid w:val="00E5171C"/>
    <w:rsid w:val="00E540BE"/>
    <w:rsid w:val="00E54A67"/>
    <w:rsid w:val="00E55B91"/>
    <w:rsid w:val="00E563A2"/>
    <w:rsid w:val="00E5747A"/>
    <w:rsid w:val="00E578E1"/>
    <w:rsid w:val="00E57BA3"/>
    <w:rsid w:val="00E6050A"/>
    <w:rsid w:val="00E60B4B"/>
    <w:rsid w:val="00E60E2C"/>
    <w:rsid w:val="00E62A23"/>
    <w:rsid w:val="00E6392B"/>
    <w:rsid w:val="00E63CC6"/>
    <w:rsid w:val="00E64C70"/>
    <w:rsid w:val="00E6577F"/>
    <w:rsid w:val="00E660CF"/>
    <w:rsid w:val="00E66463"/>
    <w:rsid w:val="00E67517"/>
    <w:rsid w:val="00E67C49"/>
    <w:rsid w:val="00E70473"/>
    <w:rsid w:val="00E71E22"/>
    <w:rsid w:val="00E7356A"/>
    <w:rsid w:val="00E74D38"/>
    <w:rsid w:val="00E77903"/>
    <w:rsid w:val="00E77C3E"/>
    <w:rsid w:val="00E81078"/>
    <w:rsid w:val="00E81393"/>
    <w:rsid w:val="00E816A6"/>
    <w:rsid w:val="00E81784"/>
    <w:rsid w:val="00E8204C"/>
    <w:rsid w:val="00E83067"/>
    <w:rsid w:val="00E84292"/>
    <w:rsid w:val="00E85307"/>
    <w:rsid w:val="00E903A5"/>
    <w:rsid w:val="00E91C92"/>
    <w:rsid w:val="00E91FFD"/>
    <w:rsid w:val="00E9473E"/>
    <w:rsid w:val="00E96539"/>
    <w:rsid w:val="00E96963"/>
    <w:rsid w:val="00E970F5"/>
    <w:rsid w:val="00EA083F"/>
    <w:rsid w:val="00EA1ADA"/>
    <w:rsid w:val="00EA27C4"/>
    <w:rsid w:val="00EA2F0C"/>
    <w:rsid w:val="00EA33E8"/>
    <w:rsid w:val="00EA555E"/>
    <w:rsid w:val="00EA63BF"/>
    <w:rsid w:val="00EA7F27"/>
    <w:rsid w:val="00EB0AB7"/>
    <w:rsid w:val="00EB179E"/>
    <w:rsid w:val="00EB17A9"/>
    <w:rsid w:val="00EB221B"/>
    <w:rsid w:val="00EB3776"/>
    <w:rsid w:val="00EB3AC0"/>
    <w:rsid w:val="00EB3E38"/>
    <w:rsid w:val="00EB4777"/>
    <w:rsid w:val="00EB503F"/>
    <w:rsid w:val="00EB57A1"/>
    <w:rsid w:val="00EB60AE"/>
    <w:rsid w:val="00EB69DA"/>
    <w:rsid w:val="00EC0814"/>
    <w:rsid w:val="00EC1990"/>
    <w:rsid w:val="00EC2E43"/>
    <w:rsid w:val="00EC4459"/>
    <w:rsid w:val="00EC66B6"/>
    <w:rsid w:val="00ED0921"/>
    <w:rsid w:val="00ED1A02"/>
    <w:rsid w:val="00ED6081"/>
    <w:rsid w:val="00ED7C48"/>
    <w:rsid w:val="00EE324D"/>
    <w:rsid w:val="00EE50D1"/>
    <w:rsid w:val="00EE5CDC"/>
    <w:rsid w:val="00EE6540"/>
    <w:rsid w:val="00EE6879"/>
    <w:rsid w:val="00EE6A38"/>
    <w:rsid w:val="00EE7DFB"/>
    <w:rsid w:val="00EE7E85"/>
    <w:rsid w:val="00EF0BDC"/>
    <w:rsid w:val="00EF32BF"/>
    <w:rsid w:val="00EF45FA"/>
    <w:rsid w:val="00EF5F9A"/>
    <w:rsid w:val="00EF613E"/>
    <w:rsid w:val="00EF762F"/>
    <w:rsid w:val="00EF76D7"/>
    <w:rsid w:val="00F003F8"/>
    <w:rsid w:val="00F00683"/>
    <w:rsid w:val="00F00F52"/>
    <w:rsid w:val="00F03016"/>
    <w:rsid w:val="00F03770"/>
    <w:rsid w:val="00F040CA"/>
    <w:rsid w:val="00F054EE"/>
    <w:rsid w:val="00F05B20"/>
    <w:rsid w:val="00F05BB6"/>
    <w:rsid w:val="00F05E02"/>
    <w:rsid w:val="00F11E7B"/>
    <w:rsid w:val="00F13CDE"/>
    <w:rsid w:val="00F13E69"/>
    <w:rsid w:val="00F141B6"/>
    <w:rsid w:val="00F146F8"/>
    <w:rsid w:val="00F1502F"/>
    <w:rsid w:val="00F15ECE"/>
    <w:rsid w:val="00F167E5"/>
    <w:rsid w:val="00F16DAB"/>
    <w:rsid w:val="00F17441"/>
    <w:rsid w:val="00F20220"/>
    <w:rsid w:val="00F21F50"/>
    <w:rsid w:val="00F220E4"/>
    <w:rsid w:val="00F22BBE"/>
    <w:rsid w:val="00F23B4E"/>
    <w:rsid w:val="00F24F8A"/>
    <w:rsid w:val="00F25319"/>
    <w:rsid w:val="00F25562"/>
    <w:rsid w:val="00F279D0"/>
    <w:rsid w:val="00F30968"/>
    <w:rsid w:val="00F30A6D"/>
    <w:rsid w:val="00F319E4"/>
    <w:rsid w:val="00F32114"/>
    <w:rsid w:val="00F34B69"/>
    <w:rsid w:val="00F35276"/>
    <w:rsid w:val="00F35737"/>
    <w:rsid w:val="00F36874"/>
    <w:rsid w:val="00F37A3F"/>
    <w:rsid w:val="00F37F50"/>
    <w:rsid w:val="00F409DE"/>
    <w:rsid w:val="00F42645"/>
    <w:rsid w:val="00F4348F"/>
    <w:rsid w:val="00F449A1"/>
    <w:rsid w:val="00F4694D"/>
    <w:rsid w:val="00F46E5C"/>
    <w:rsid w:val="00F479AF"/>
    <w:rsid w:val="00F50630"/>
    <w:rsid w:val="00F51AF0"/>
    <w:rsid w:val="00F52967"/>
    <w:rsid w:val="00F53268"/>
    <w:rsid w:val="00F53D75"/>
    <w:rsid w:val="00F54C63"/>
    <w:rsid w:val="00F56DDB"/>
    <w:rsid w:val="00F575F9"/>
    <w:rsid w:val="00F60236"/>
    <w:rsid w:val="00F60396"/>
    <w:rsid w:val="00F606BB"/>
    <w:rsid w:val="00F60D88"/>
    <w:rsid w:val="00F61621"/>
    <w:rsid w:val="00F648A8"/>
    <w:rsid w:val="00F64A70"/>
    <w:rsid w:val="00F652D1"/>
    <w:rsid w:val="00F66204"/>
    <w:rsid w:val="00F66EB7"/>
    <w:rsid w:val="00F66FB9"/>
    <w:rsid w:val="00F67CE3"/>
    <w:rsid w:val="00F70910"/>
    <w:rsid w:val="00F70C7E"/>
    <w:rsid w:val="00F71669"/>
    <w:rsid w:val="00F723FD"/>
    <w:rsid w:val="00F729F1"/>
    <w:rsid w:val="00F72D11"/>
    <w:rsid w:val="00F72FF9"/>
    <w:rsid w:val="00F76505"/>
    <w:rsid w:val="00F768AB"/>
    <w:rsid w:val="00F76FCF"/>
    <w:rsid w:val="00F775BB"/>
    <w:rsid w:val="00F77A0F"/>
    <w:rsid w:val="00F8164C"/>
    <w:rsid w:val="00F8205E"/>
    <w:rsid w:val="00F84956"/>
    <w:rsid w:val="00F854F4"/>
    <w:rsid w:val="00F85807"/>
    <w:rsid w:val="00F8644A"/>
    <w:rsid w:val="00F865A9"/>
    <w:rsid w:val="00F8727B"/>
    <w:rsid w:val="00F87DA3"/>
    <w:rsid w:val="00F91B99"/>
    <w:rsid w:val="00F940C3"/>
    <w:rsid w:val="00F94CF9"/>
    <w:rsid w:val="00F94DC2"/>
    <w:rsid w:val="00F95C02"/>
    <w:rsid w:val="00F96695"/>
    <w:rsid w:val="00F96906"/>
    <w:rsid w:val="00FA2B11"/>
    <w:rsid w:val="00FA33C1"/>
    <w:rsid w:val="00FA3508"/>
    <w:rsid w:val="00FA3973"/>
    <w:rsid w:val="00FA4D99"/>
    <w:rsid w:val="00FA4FF3"/>
    <w:rsid w:val="00FA53F4"/>
    <w:rsid w:val="00FB12D5"/>
    <w:rsid w:val="00FB143B"/>
    <w:rsid w:val="00FB2315"/>
    <w:rsid w:val="00FB3318"/>
    <w:rsid w:val="00FB35F9"/>
    <w:rsid w:val="00FB3731"/>
    <w:rsid w:val="00FB5719"/>
    <w:rsid w:val="00FB63A7"/>
    <w:rsid w:val="00FB6DF4"/>
    <w:rsid w:val="00FC3FA9"/>
    <w:rsid w:val="00FC5A37"/>
    <w:rsid w:val="00FC5BD6"/>
    <w:rsid w:val="00FC6636"/>
    <w:rsid w:val="00FC79E3"/>
    <w:rsid w:val="00FC7EF3"/>
    <w:rsid w:val="00FD06C9"/>
    <w:rsid w:val="00FD158F"/>
    <w:rsid w:val="00FD2433"/>
    <w:rsid w:val="00FD24AF"/>
    <w:rsid w:val="00FD297B"/>
    <w:rsid w:val="00FD31F0"/>
    <w:rsid w:val="00FD3D37"/>
    <w:rsid w:val="00FD3E0B"/>
    <w:rsid w:val="00FE03D6"/>
    <w:rsid w:val="00FE2347"/>
    <w:rsid w:val="00FE2C2F"/>
    <w:rsid w:val="00FE3075"/>
    <w:rsid w:val="00FE5459"/>
    <w:rsid w:val="00FE54BB"/>
    <w:rsid w:val="00FE74FF"/>
    <w:rsid w:val="00FE7D5C"/>
    <w:rsid w:val="00FF1E8E"/>
    <w:rsid w:val="00FF20DE"/>
    <w:rsid w:val="00FF39A3"/>
    <w:rsid w:val="00FF4F84"/>
    <w:rsid w:val="00FF6630"/>
    <w:rsid w:val="00FF767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7A043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84B91"/>
    <w:pPr>
      <w:spacing w:before="20" w:after="120"/>
      <w:ind w:left="2837"/>
    </w:pPr>
    <w:rPr>
      <w:rFonts w:ascii="Arial" w:hAnsi="Arial"/>
      <w:sz w:val="20"/>
      <w:szCs w:val="20"/>
      <w:lang w:val="en-US" w:eastAsia="ja-JP"/>
    </w:rPr>
  </w:style>
  <w:style w:type="paragraph" w:styleId="Heading1">
    <w:name w:val="heading 1"/>
    <w:basedOn w:val="Normal"/>
    <w:next w:val="Normal"/>
    <w:link w:val="Heading1Char"/>
    <w:qFormat/>
    <w:rsid w:val="00A9128E"/>
    <w:pPr>
      <w:keepNext/>
      <w:pageBreakBefore/>
      <w:pBdr>
        <w:bottom w:val="single" w:sz="4" w:space="1" w:color="auto"/>
      </w:pBdr>
      <w:ind w:left="0"/>
      <w:outlineLvl w:val="0"/>
    </w:pPr>
    <w:rPr>
      <w:rFonts w:eastAsia="Times New Roman"/>
      <w:b/>
      <w:sz w:val="32"/>
      <w:szCs w:val="32"/>
    </w:rPr>
  </w:style>
  <w:style w:type="paragraph" w:styleId="Heading2">
    <w:name w:val="heading 2"/>
    <w:basedOn w:val="Heading1"/>
    <w:next w:val="Heading1"/>
    <w:link w:val="Heading2Char"/>
    <w:qFormat/>
    <w:rsid w:val="00D570BD"/>
    <w:pPr>
      <w:pageBreakBefore w:val="0"/>
      <w:pBdr>
        <w:bottom w:val="none" w:sz="0" w:space="0" w:color="auto"/>
      </w:pBdr>
      <w:spacing w:before="480" w:after="60"/>
      <w:outlineLvl w:val="1"/>
    </w:pPr>
    <w:rPr>
      <w:bCs/>
      <w:iCs/>
      <w:sz w:val="28"/>
      <w:szCs w:val="28"/>
    </w:rPr>
  </w:style>
  <w:style w:type="paragraph" w:styleId="Heading3">
    <w:name w:val="heading 3"/>
    <w:basedOn w:val="Heading1"/>
    <w:next w:val="Normal"/>
    <w:link w:val="Heading3Char"/>
    <w:qFormat/>
    <w:rsid w:val="0068287F"/>
    <w:pPr>
      <w:pageBreakBefore w:val="0"/>
      <w:pBdr>
        <w:bottom w:val="none" w:sz="0" w:space="0" w:color="auto"/>
      </w:pBdr>
      <w:spacing w:before="360"/>
      <w:ind w:left="2835"/>
      <w:outlineLvl w:val="2"/>
    </w:pPr>
    <w:rPr>
      <w:bCs/>
      <w:sz w:val="24"/>
      <w:szCs w:val="26"/>
    </w:rPr>
  </w:style>
  <w:style w:type="paragraph" w:styleId="Heading4">
    <w:name w:val="heading 4"/>
    <w:basedOn w:val="Heading3"/>
    <w:next w:val="Normal"/>
    <w:link w:val="Heading4Char"/>
    <w:uiPriority w:val="99"/>
    <w:qFormat/>
    <w:rsid w:val="00007F6F"/>
    <w:pPr>
      <w:spacing w:after="60"/>
      <w:ind w:left="0"/>
      <w:outlineLvl w:val="3"/>
    </w:pPr>
    <w:rPr>
      <w:rFonts w:ascii="Times New Roman" w:hAnsi="Times New Roman"/>
      <w:b w:val="0"/>
      <w:bCs w:val="0"/>
      <w:kern w:val="1"/>
      <w:sz w:val="28"/>
      <w:szCs w:val="28"/>
      <w:lang w:eastAsia="de-DE"/>
    </w:rPr>
  </w:style>
  <w:style w:type="paragraph" w:styleId="Heading5">
    <w:name w:val="heading 5"/>
    <w:basedOn w:val="Normal"/>
    <w:next w:val="Normal"/>
    <w:link w:val="Heading5Char"/>
    <w:uiPriority w:val="99"/>
    <w:qFormat/>
    <w:rsid w:val="00007F6F"/>
    <w:pPr>
      <w:spacing w:before="240" w:after="60"/>
      <w:outlineLvl w:val="4"/>
    </w:pPr>
    <w:rPr>
      <w:b/>
      <w:i/>
      <w:iCs/>
      <w:kern w:val="1"/>
      <w:sz w:val="26"/>
      <w:szCs w:val="26"/>
      <w:lang w:eastAsia="de-DE"/>
    </w:rPr>
  </w:style>
  <w:style w:type="paragraph" w:styleId="Heading6">
    <w:name w:val="heading 6"/>
    <w:basedOn w:val="Normal"/>
    <w:next w:val="Normal"/>
    <w:link w:val="Heading6Char"/>
    <w:uiPriority w:val="99"/>
    <w:qFormat/>
    <w:rsid w:val="00007F6F"/>
    <w:pPr>
      <w:spacing w:before="240" w:after="60"/>
      <w:outlineLvl w:val="5"/>
    </w:pPr>
    <w:rPr>
      <w:rFonts w:ascii="Times New Roman" w:hAnsi="Times New Roman"/>
      <w:b/>
      <w:kern w:val="1"/>
      <w:szCs w:val="22"/>
      <w:lang w:eastAsia="de-DE"/>
    </w:rPr>
  </w:style>
  <w:style w:type="paragraph" w:styleId="Heading7">
    <w:name w:val="heading 7"/>
    <w:basedOn w:val="Normal"/>
    <w:next w:val="Normal"/>
    <w:link w:val="Heading7Char"/>
    <w:uiPriority w:val="99"/>
    <w:qFormat/>
    <w:rsid w:val="00007F6F"/>
    <w:pPr>
      <w:spacing w:before="240" w:after="60"/>
      <w:outlineLvl w:val="6"/>
    </w:pPr>
    <w:rPr>
      <w:rFonts w:ascii="Times New Roman" w:hAnsi="Times New Roman"/>
      <w:bCs/>
      <w:kern w:val="1"/>
      <w:sz w:val="24"/>
      <w:lang w:eastAsia="de-DE"/>
    </w:rPr>
  </w:style>
  <w:style w:type="paragraph" w:styleId="Heading8">
    <w:name w:val="heading 8"/>
    <w:basedOn w:val="Normal"/>
    <w:next w:val="Normal"/>
    <w:link w:val="Heading8Char"/>
    <w:uiPriority w:val="99"/>
    <w:qFormat/>
    <w:rsid w:val="00007F6F"/>
    <w:pPr>
      <w:spacing w:before="240" w:after="60"/>
      <w:outlineLvl w:val="7"/>
    </w:pPr>
    <w:rPr>
      <w:rFonts w:ascii="Times New Roman" w:hAnsi="Times New Roman"/>
      <w:bCs/>
      <w:i/>
      <w:iCs/>
      <w:kern w:val="1"/>
      <w:sz w:val="24"/>
      <w:lang w:eastAsia="de-DE"/>
    </w:rPr>
  </w:style>
  <w:style w:type="paragraph" w:styleId="Heading9">
    <w:name w:val="heading 9"/>
    <w:basedOn w:val="Normal"/>
    <w:next w:val="Normal"/>
    <w:link w:val="Heading9Char"/>
    <w:uiPriority w:val="99"/>
    <w:rsid w:val="00007F6F"/>
    <w:pPr>
      <w:spacing w:before="240" w:after="60"/>
      <w:outlineLvl w:val="8"/>
    </w:pPr>
    <w:rPr>
      <w:bCs/>
      <w:kern w:val="1"/>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D570BD"/>
    <w:rPr>
      <w:rFonts w:ascii="Arial" w:eastAsia="Times New Roman" w:hAnsi="Arial"/>
      <w:b/>
      <w:sz w:val="32"/>
      <w:szCs w:val="32"/>
      <w:lang w:val="en-US" w:eastAsia="ja-JP"/>
    </w:rPr>
  </w:style>
  <w:style w:type="character" w:customStyle="1" w:styleId="Heading2Char">
    <w:name w:val="Heading 2 Char"/>
    <w:basedOn w:val="DefaultParagraphFont"/>
    <w:link w:val="Heading2"/>
    <w:locked/>
    <w:rsid w:val="00D570BD"/>
    <w:rPr>
      <w:rFonts w:ascii="Arial" w:eastAsia="Times New Roman" w:hAnsi="Arial"/>
      <w:b/>
      <w:bCs/>
      <w:iCs/>
      <w:sz w:val="28"/>
      <w:szCs w:val="28"/>
      <w:lang w:val="en-US" w:eastAsia="ja-JP"/>
    </w:rPr>
  </w:style>
  <w:style w:type="character" w:customStyle="1" w:styleId="Heading3Char">
    <w:name w:val="Heading 3 Char"/>
    <w:basedOn w:val="DefaultParagraphFont"/>
    <w:link w:val="Heading3"/>
    <w:locked/>
    <w:rsid w:val="0068287F"/>
    <w:rPr>
      <w:rFonts w:ascii="Arial" w:eastAsia="Times New Roman" w:hAnsi="Arial"/>
      <w:b/>
      <w:bCs/>
      <w:sz w:val="24"/>
      <w:szCs w:val="26"/>
      <w:lang w:val="en-US" w:eastAsia="ja-JP"/>
    </w:rPr>
  </w:style>
  <w:style w:type="character" w:customStyle="1" w:styleId="Heading4Char">
    <w:name w:val="Heading 4 Char"/>
    <w:basedOn w:val="DefaultParagraphFont"/>
    <w:link w:val="Heading4"/>
    <w:uiPriority w:val="99"/>
    <w:locked/>
    <w:rsid w:val="00EE7DFB"/>
    <w:rPr>
      <w:rFonts w:eastAsia="Times New Roman"/>
      <w:noProof/>
      <w:kern w:val="1"/>
      <w:sz w:val="28"/>
      <w:lang w:val="en-US"/>
    </w:rPr>
  </w:style>
  <w:style w:type="character" w:customStyle="1" w:styleId="Heading5Char">
    <w:name w:val="Heading 5 Char"/>
    <w:basedOn w:val="DefaultParagraphFont"/>
    <w:link w:val="Heading5"/>
    <w:uiPriority w:val="99"/>
    <w:locked/>
    <w:rsid w:val="00EE7DFB"/>
    <w:rPr>
      <w:rFonts w:ascii="Arial" w:eastAsia="Times New Roman" w:hAnsi="Arial"/>
      <w:b/>
      <w:i/>
      <w:kern w:val="1"/>
      <w:sz w:val="26"/>
      <w:lang w:val="en-US"/>
    </w:rPr>
  </w:style>
  <w:style w:type="character" w:customStyle="1" w:styleId="Heading6Char">
    <w:name w:val="Heading 6 Char"/>
    <w:basedOn w:val="DefaultParagraphFont"/>
    <w:link w:val="Heading6"/>
    <w:uiPriority w:val="99"/>
    <w:locked/>
    <w:rsid w:val="00EE7DFB"/>
    <w:rPr>
      <w:rFonts w:eastAsia="Times New Roman"/>
      <w:b/>
      <w:kern w:val="1"/>
      <w:sz w:val="22"/>
      <w:lang w:val="en-US"/>
    </w:rPr>
  </w:style>
  <w:style w:type="character" w:customStyle="1" w:styleId="Heading7Char">
    <w:name w:val="Heading 7 Char"/>
    <w:basedOn w:val="DefaultParagraphFont"/>
    <w:link w:val="Heading7"/>
    <w:uiPriority w:val="99"/>
    <w:locked/>
    <w:rsid w:val="00EE7DFB"/>
    <w:rPr>
      <w:rFonts w:eastAsia="Times New Roman"/>
      <w:kern w:val="1"/>
      <w:sz w:val="24"/>
      <w:lang w:val="en-US"/>
    </w:rPr>
  </w:style>
  <w:style w:type="character" w:customStyle="1" w:styleId="Heading8Char">
    <w:name w:val="Heading 8 Char"/>
    <w:basedOn w:val="DefaultParagraphFont"/>
    <w:link w:val="Heading8"/>
    <w:locked/>
    <w:rsid w:val="00EE7DFB"/>
    <w:rPr>
      <w:rFonts w:eastAsia="Times New Roman"/>
      <w:i/>
      <w:kern w:val="1"/>
      <w:sz w:val="24"/>
      <w:lang w:val="en-US"/>
    </w:rPr>
  </w:style>
  <w:style w:type="character" w:customStyle="1" w:styleId="Heading9Char">
    <w:name w:val="Heading 9 Char"/>
    <w:basedOn w:val="DefaultParagraphFont"/>
    <w:link w:val="Heading9"/>
    <w:uiPriority w:val="99"/>
    <w:locked/>
    <w:rsid w:val="00EE7DFB"/>
    <w:rPr>
      <w:rFonts w:ascii="Arial" w:eastAsia="Times New Roman" w:hAnsi="Arial"/>
      <w:kern w:val="1"/>
      <w:sz w:val="22"/>
      <w:lang w:val="en-US"/>
    </w:rPr>
  </w:style>
  <w:style w:type="paragraph" w:customStyle="1" w:styleId="CoverSubheadline">
    <w:name w:val="Cover Subheadline"/>
    <w:basedOn w:val="CoverHeading"/>
    <w:autoRedefine/>
    <w:rsid w:val="00A36EB6"/>
    <w:pPr>
      <w:pBdr>
        <w:bottom w:val="none" w:sz="0" w:space="0" w:color="auto"/>
      </w:pBdr>
      <w:spacing w:before="120" w:after="480"/>
    </w:pPr>
    <w:rPr>
      <w:sz w:val="22"/>
    </w:rPr>
  </w:style>
  <w:style w:type="paragraph" w:customStyle="1" w:styleId="CoverHeading">
    <w:name w:val="Cover Heading"/>
    <w:basedOn w:val="Normal"/>
    <w:autoRedefine/>
    <w:rsid w:val="00DE237E"/>
    <w:pPr>
      <w:pBdr>
        <w:bottom w:val="single" w:sz="4" w:space="0" w:color="auto"/>
      </w:pBdr>
      <w:autoSpaceDE w:val="0"/>
      <w:autoSpaceDN w:val="0"/>
      <w:adjustRightInd w:val="0"/>
      <w:spacing w:after="80" w:line="1200" w:lineRule="exact"/>
      <w:ind w:left="2478"/>
    </w:pPr>
    <w:rPr>
      <w:b/>
      <w:kern w:val="48"/>
      <w:sz w:val="48"/>
      <w:lang w:val="en-AU"/>
    </w:rPr>
  </w:style>
  <w:style w:type="paragraph" w:customStyle="1" w:styleId="Default">
    <w:name w:val="Default"/>
    <w:uiPriority w:val="99"/>
    <w:rsid w:val="00937869"/>
    <w:pPr>
      <w:autoSpaceDE w:val="0"/>
      <w:autoSpaceDN w:val="0"/>
      <w:adjustRightInd w:val="0"/>
    </w:pPr>
    <w:rPr>
      <w:rFonts w:ascii="Arial" w:hAnsi="Arial" w:cs="Arial"/>
      <w:color w:val="000000"/>
      <w:sz w:val="24"/>
      <w:szCs w:val="24"/>
    </w:rPr>
  </w:style>
  <w:style w:type="paragraph" w:styleId="DocumentMap">
    <w:name w:val="Document Map"/>
    <w:basedOn w:val="Normal"/>
    <w:link w:val="DocumentMapChar"/>
    <w:uiPriority w:val="99"/>
    <w:semiHidden/>
    <w:rsid w:val="003758EB"/>
    <w:pPr>
      <w:shd w:val="clear" w:color="auto" w:fill="000080"/>
    </w:pPr>
    <w:rPr>
      <w:rFonts w:ascii="Tahoma" w:hAnsi="Tahoma"/>
      <w:bCs/>
      <w:kern w:val="1"/>
      <w:lang w:eastAsia="de-DE"/>
    </w:rPr>
  </w:style>
  <w:style w:type="character" w:customStyle="1" w:styleId="DocumentMapChar">
    <w:name w:val="Document Map Char"/>
    <w:basedOn w:val="DefaultParagraphFont"/>
    <w:link w:val="DocumentMap"/>
    <w:uiPriority w:val="99"/>
    <w:semiHidden/>
    <w:locked/>
    <w:rsid w:val="00EE7DFB"/>
    <w:rPr>
      <w:rFonts w:ascii="Tahoma" w:eastAsia="Times New Roman" w:hAnsi="Tahoma"/>
      <w:kern w:val="1"/>
      <w:shd w:val="clear" w:color="auto" w:fill="000080"/>
      <w:lang w:val="en-US"/>
    </w:rPr>
  </w:style>
  <w:style w:type="paragraph" w:styleId="TOC1">
    <w:name w:val="toc 1"/>
    <w:basedOn w:val="Normal"/>
    <w:autoRedefine/>
    <w:uiPriority w:val="39"/>
    <w:rsid w:val="003745CC"/>
    <w:pPr>
      <w:suppressLineNumbers/>
      <w:tabs>
        <w:tab w:val="left" w:pos="567"/>
        <w:tab w:val="right" w:leader="dot" w:pos="9072"/>
      </w:tabs>
      <w:spacing w:before="360" w:after="60"/>
    </w:pPr>
    <w:rPr>
      <w:rFonts w:cs="Tahoma"/>
      <w:b/>
    </w:rPr>
  </w:style>
  <w:style w:type="paragraph" w:styleId="Footer">
    <w:name w:val="footer"/>
    <w:aliases w:val="Cover Footer"/>
    <w:basedOn w:val="Normal"/>
    <w:link w:val="FooterChar"/>
    <w:autoRedefine/>
    <w:uiPriority w:val="99"/>
    <w:rsid w:val="00484F30"/>
    <w:pPr>
      <w:tabs>
        <w:tab w:val="center" w:pos="4536"/>
        <w:tab w:val="right" w:pos="9072"/>
      </w:tabs>
      <w:spacing w:before="360"/>
      <w:jc w:val="right"/>
    </w:pPr>
    <w:rPr>
      <w:bCs/>
      <w:kern w:val="1"/>
      <w:sz w:val="16"/>
      <w:lang w:eastAsia="de-DE"/>
    </w:rPr>
  </w:style>
  <w:style w:type="character" w:customStyle="1" w:styleId="FooterChar">
    <w:name w:val="Footer Char"/>
    <w:aliases w:val="Cover Footer Char"/>
    <w:basedOn w:val="DefaultParagraphFont"/>
    <w:link w:val="Footer"/>
    <w:uiPriority w:val="99"/>
    <w:locked/>
    <w:rsid w:val="00484F30"/>
    <w:rPr>
      <w:rFonts w:ascii="Arial" w:hAnsi="Arial"/>
      <w:bCs/>
      <w:kern w:val="1"/>
      <w:sz w:val="16"/>
      <w:szCs w:val="20"/>
      <w:lang w:val="en-US"/>
    </w:rPr>
  </w:style>
  <w:style w:type="paragraph" w:styleId="TOC2">
    <w:name w:val="toc 2"/>
    <w:basedOn w:val="Normal"/>
    <w:autoRedefine/>
    <w:uiPriority w:val="39"/>
    <w:rsid w:val="00BE7C92"/>
    <w:pPr>
      <w:suppressLineNumbers/>
      <w:tabs>
        <w:tab w:val="left" w:pos="1701"/>
        <w:tab w:val="right" w:leader="dot" w:pos="9072"/>
      </w:tabs>
      <w:spacing w:before="60" w:after="60"/>
      <w:ind w:left="567"/>
    </w:pPr>
    <w:rPr>
      <w:rFonts w:cs="Tahoma"/>
      <w:noProof/>
    </w:rPr>
  </w:style>
  <w:style w:type="paragraph" w:styleId="TOC3">
    <w:name w:val="toc 3"/>
    <w:basedOn w:val="Normal"/>
    <w:autoRedefine/>
    <w:uiPriority w:val="39"/>
    <w:rsid w:val="003745CC"/>
    <w:pPr>
      <w:suppressLineNumbers/>
      <w:tabs>
        <w:tab w:val="right" w:leader="dot" w:pos="9072"/>
      </w:tabs>
      <w:spacing w:before="60" w:after="60"/>
      <w:ind w:left="1134"/>
    </w:pPr>
    <w:rPr>
      <w:rFonts w:cs="Tahoma"/>
    </w:rPr>
  </w:style>
  <w:style w:type="paragraph" w:styleId="TOC4">
    <w:name w:val="toc 4"/>
    <w:basedOn w:val="Normal"/>
    <w:autoRedefine/>
    <w:uiPriority w:val="99"/>
    <w:semiHidden/>
    <w:rsid w:val="00AE5951"/>
    <w:pPr>
      <w:suppressLineNumbers/>
      <w:tabs>
        <w:tab w:val="right" w:leader="dot" w:pos="9637"/>
      </w:tabs>
      <w:ind w:left="1701"/>
    </w:pPr>
    <w:rPr>
      <w:rFonts w:cs="Tahoma"/>
    </w:rPr>
  </w:style>
  <w:style w:type="paragraph" w:styleId="TOC5">
    <w:name w:val="toc 5"/>
    <w:basedOn w:val="Normal"/>
    <w:uiPriority w:val="99"/>
    <w:semiHidden/>
    <w:rsid w:val="004913D3"/>
    <w:pPr>
      <w:suppressLineNumbers/>
      <w:tabs>
        <w:tab w:val="right" w:leader="dot" w:pos="9637"/>
      </w:tabs>
      <w:ind w:left="1132"/>
    </w:pPr>
    <w:rPr>
      <w:rFonts w:cs="Tahoma"/>
    </w:rPr>
  </w:style>
  <w:style w:type="paragraph" w:styleId="TOC6">
    <w:name w:val="toc 6"/>
    <w:basedOn w:val="Normal"/>
    <w:uiPriority w:val="99"/>
    <w:semiHidden/>
    <w:rsid w:val="004913D3"/>
    <w:pPr>
      <w:suppressLineNumbers/>
      <w:tabs>
        <w:tab w:val="right" w:leader="dot" w:pos="9637"/>
      </w:tabs>
      <w:ind w:left="1415"/>
    </w:pPr>
    <w:rPr>
      <w:rFonts w:cs="Tahoma"/>
    </w:rPr>
  </w:style>
  <w:style w:type="paragraph" w:styleId="TOC7">
    <w:name w:val="toc 7"/>
    <w:basedOn w:val="Normal"/>
    <w:uiPriority w:val="99"/>
    <w:semiHidden/>
    <w:rsid w:val="004913D3"/>
    <w:pPr>
      <w:suppressLineNumbers/>
      <w:tabs>
        <w:tab w:val="right" w:leader="dot" w:pos="9637"/>
      </w:tabs>
      <w:ind w:left="1698"/>
    </w:pPr>
    <w:rPr>
      <w:rFonts w:cs="Tahoma"/>
    </w:rPr>
  </w:style>
  <w:style w:type="paragraph" w:styleId="TOC8">
    <w:name w:val="toc 8"/>
    <w:basedOn w:val="Normal"/>
    <w:uiPriority w:val="99"/>
    <w:semiHidden/>
    <w:rsid w:val="004913D3"/>
    <w:pPr>
      <w:suppressLineNumbers/>
      <w:tabs>
        <w:tab w:val="right" w:leader="dot" w:pos="9637"/>
      </w:tabs>
      <w:ind w:left="1981"/>
    </w:pPr>
    <w:rPr>
      <w:rFonts w:cs="Tahoma"/>
    </w:rPr>
  </w:style>
  <w:style w:type="paragraph" w:styleId="TOC9">
    <w:name w:val="toc 9"/>
    <w:basedOn w:val="Normal"/>
    <w:uiPriority w:val="99"/>
    <w:semiHidden/>
    <w:rsid w:val="004913D3"/>
    <w:pPr>
      <w:suppressLineNumbers/>
      <w:tabs>
        <w:tab w:val="right" w:leader="dot" w:pos="9637"/>
      </w:tabs>
      <w:ind w:left="2264"/>
    </w:pPr>
    <w:rPr>
      <w:rFonts w:cs="Tahoma"/>
    </w:rPr>
  </w:style>
  <w:style w:type="paragraph" w:styleId="BalloonText">
    <w:name w:val="Balloon Text"/>
    <w:basedOn w:val="Normal"/>
    <w:link w:val="BalloonTextChar"/>
    <w:uiPriority w:val="99"/>
    <w:semiHidden/>
    <w:rsid w:val="008A17A4"/>
    <w:rPr>
      <w:rFonts w:ascii="Tahoma" w:hAnsi="Tahoma"/>
      <w:bCs/>
      <w:kern w:val="1"/>
      <w:sz w:val="16"/>
      <w:szCs w:val="16"/>
      <w:lang w:eastAsia="de-DE"/>
    </w:rPr>
  </w:style>
  <w:style w:type="character" w:customStyle="1" w:styleId="BalloonTextChar">
    <w:name w:val="Balloon Text Char"/>
    <w:basedOn w:val="DefaultParagraphFont"/>
    <w:link w:val="BalloonText"/>
    <w:uiPriority w:val="99"/>
    <w:semiHidden/>
    <w:locked/>
    <w:rsid w:val="00EE7DFB"/>
    <w:rPr>
      <w:rFonts w:ascii="Tahoma" w:eastAsia="Times New Roman" w:hAnsi="Tahoma"/>
      <w:kern w:val="1"/>
      <w:sz w:val="16"/>
      <w:lang w:val="en-US"/>
    </w:rPr>
  </w:style>
  <w:style w:type="character" w:styleId="CommentReference">
    <w:name w:val="annotation reference"/>
    <w:basedOn w:val="DefaultParagraphFont"/>
    <w:uiPriority w:val="99"/>
    <w:semiHidden/>
    <w:rsid w:val="00432D67"/>
    <w:rPr>
      <w:rFonts w:cs="Times New Roman"/>
      <w:sz w:val="16"/>
    </w:rPr>
  </w:style>
  <w:style w:type="paragraph" w:styleId="CommentText">
    <w:name w:val="annotation text"/>
    <w:basedOn w:val="Normal"/>
    <w:link w:val="CommentTextChar"/>
    <w:uiPriority w:val="99"/>
    <w:semiHidden/>
    <w:rsid w:val="00432D67"/>
    <w:rPr>
      <w:bCs/>
      <w:kern w:val="1"/>
      <w:lang w:eastAsia="de-DE"/>
    </w:rPr>
  </w:style>
  <w:style w:type="character" w:customStyle="1" w:styleId="CommentTextChar">
    <w:name w:val="Comment Text Char"/>
    <w:basedOn w:val="DefaultParagraphFont"/>
    <w:link w:val="CommentText"/>
    <w:uiPriority w:val="99"/>
    <w:semiHidden/>
    <w:locked/>
    <w:rsid w:val="00EE7DFB"/>
    <w:rPr>
      <w:rFonts w:ascii="Arial" w:eastAsia="Times New Roman" w:hAnsi="Arial"/>
      <w:kern w:val="1"/>
      <w:lang w:val="en-US"/>
    </w:rPr>
  </w:style>
  <w:style w:type="paragraph" w:styleId="CommentSubject">
    <w:name w:val="annotation subject"/>
    <w:basedOn w:val="CommentText"/>
    <w:next w:val="CommentText"/>
    <w:link w:val="CommentSubjectChar"/>
    <w:uiPriority w:val="99"/>
    <w:semiHidden/>
    <w:rsid w:val="00432D67"/>
    <w:rPr>
      <w:b/>
    </w:rPr>
  </w:style>
  <w:style w:type="character" w:customStyle="1" w:styleId="CommentSubjectChar">
    <w:name w:val="Comment Subject Char"/>
    <w:basedOn w:val="CommentTextChar"/>
    <w:link w:val="CommentSubject"/>
    <w:uiPriority w:val="99"/>
    <w:semiHidden/>
    <w:locked/>
    <w:rsid w:val="00EE7DFB"/>
    <w:rPr>
      <w:rFonts w:ascii="Arial" w:eastAsia="Times New Roman" w:hAnsi="Arial"/>
      <w:b/>
      <w:kern w:val="1"/>
      <w:lang w:val="en-US"/>
    </w:rPr>
  </w:style>
  <w:style w:type="paragraph" w:customStyle="1" w:styleId="CoverImage">
    <w:name w:val="Cover Image"/>
    <w:autoRedefine/>
    <w:uiPriority w:val="99"/>
    <w:rsid w:val="00E660CF"/>
    <w:pPr>
      <w:tabs>
        <w:tab w:val="left" w:pos="1418"/>
      </w:tabs>
      <w:spacing w:before="840" w:after="480"/>
    </w:pPr>
    <w:rPr>
      <w:rFonts w:ascii="Arial" w:hAnsi="Arial"/>
      <w:noProof/>
      <w:kern w:val="1"/>
      <w:sz w:val="28"/>
      <w:szCs w:val="28"/>
    </w:rPr>
  </w:style>
  <w:style w:type="paragraph" w:customStyle="1" w:styleId="TOCFooter">
    <w:name w:val="TOC Footer"/>
    <w:basedOn w:val="Normal"/>
    <w:autoRedefine/>
    <w:uiPriority w:val="99"/>
    <w:rsid w:val="00DA1B66"/>
    <w:rPr>
      <w:sz w:val="16"/>
    </w:rPr>
  </w:style>
  <w:style w:type="table" w:styleId="TableGrid">
    <w:name w:val="Table Grid"/>
    <w:basedOn w:val="TableNormal"/>
    <w:rsid w:val="00937869"/>
    <w:pPr>
      <w:widowControl w:val="0"/>
      <w:suppressAutoHyphens/>
      <w:spacing w:line="36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editnotice">
    <w:name w:val="Credit notice"/>
    <w:uiPriority w:val="99"/>
    <w:rsid w:val="00E77C3E"/>
    <w:pPr>
      <w:spacing w:line="220" w:lineRule="exact"/>
    </w:pPr>
    <w:rPr>
      <w:rFonts w:ascii="Arial" w:hAnsi="Arial"/>
      <w:kern w:val="20"/>
      <w:sz w:val="16"/>
      <w:szCs w:val="20"/>
      <w:lang w:val="en-US" w:eastAsia="ja-JP"/>
    </w:rPr>
  </w:style>
  <w:style w:type="paragraph" w:customStyle="1" w:styleId="Attention">
    <w:name w:val="Attention"/>
    <w:basedOn w:val="Normal"/>
    <w:autoRedefine/>
    <w:uiPriority w:val="99"/>
    <w:qFormat/>
    <w:rsid w:val="00063DB6"/>
    <w:pPr>
      <w:numPr>
        <w:numId w:val="5"/>
      </w:numPr>
      <w:tabs>
        <w:tab w:val="left" w:pos="3261"/>
      </w:tabs>
      <w:spacing w:before="240" w:after="240"/>
    </w:pPr>
    <w:rPr>
      <w:color w:val="A62C2C"/>
      <w:kern w:val="20"/>
    </w:rPr>
  </w:style>
  <w:style w:type="character" w:styleId="Hyperlink">
    <w:name w:val="Hyperlink"/>
    <w:aliases w:val="Attention Hyperlink"/>
    <w:basedOn w:val="DefaultParagraphFont"/>
    <w:uiPriority w:val="99"/>
    <w:rsid w:val="008961D5"/>
    <w:rPr>
      <w:rFonts w:ascii="Arial" w:hAnsi="Arial" w:cs="Times New Roman"/>
      <w:color w:val="A62C2C"/>
      <w:u w:val="single"/>
    </w:rPr>
  </w:style>
  <w:style w:type="paragraph" w:customStyle="1" w:styleId="CoverAuthor">
    <w:name w:val="Cover Author"/>
    <w:basedOn w:val="CoverSubheadline"/>
    <w:rsid w:val="00137418"/>
    <w:pPr>
      <w:spacing w:before="0" w:after="0" w:line="400" w:lineRule="exact"/>
    </w:pPr>
    <w:rPr>
      <w:b w:val="0"/>
    </w:rPr>
  </w:style>
  <w:style w:type="paragraph" w:styleId="Index1">
    <w:name w:val="index 1"/>
    <w:basedOn w:val="Normal"/>
    <w:next w:val="Normal"/>
    <w:autoRedefine/>
    <w:uiPriority w:val="99"/>
    <w:semiHidden/>
    <w:rsid w:val="006E2922"/>
    <w:pPr>
      <w:tabs>
        <w:tab w:val="right" w:pos="4448"/>
      </w:tabs>
      <w:ind w:left="220" w:hanging="220"/>
    </w:pPr>
    <w:rPr>
      <w:sz w:val="18"/>
      <w:szCs w:val="18"/>
    </w:rPr>
  </w:style>
  <w:style w:type="paragraph" w:styleId="Index2">
    <w:name w:val="index 2"/>
    <w:basedOn w:val="Normal"/>
    <w:next w:val="Normal"/>
    <w:autoRedefine/>
    <w:uiPriority w:val="99"/>
    <w:semiHidden/>
    <w:rsid w:val="001F58E9"/>
    <w:pPr>
      <w:ind w:left="440" w:hanging="220"/>
    </w:pPr>
    <w:rPr>
      <w:rFonts w:ascii="Times New Roman" w:hAnsi="Times New Roman"/>
      <w:sz w:val="18"/>
      <w:szCs w:val="18"/>
    </w:rPr>
  </w:style>
  <w:style w:type="paragraph" w:styleId="Index3">
    <w:name w:val="index 3"/>
    <w:basedOn w:val="Normal"/>
    <w:next w:val="Normal"/>
    <w:autoRedefine/>
    <w:uiPriority w:val="99"/>
    <w:semiHidden/>
    <w:rsid w:val="001F58E9"/>
    <w:pPr>
      <w:ind w:left="660" w:hanging="220"/>
    </w:pPr>
    <w:rPr>
      <w:rFonts w:ascii="Times New Roman" w:hAnsi="Times New Roman"/>
      <w:sz w:val="18"/>
      <w:szCs w:val="18"/>
    </w:rPr>
  </w:style>
  <w:style w:type="paragraph" w:styleId="Index4">
    <w:name w:val="index 4"/>
    <w:basedOn w:val="Normal"/>
    <w:next w:val="Normal"/>
    <w:autoRedefine/>
    <w:uiPriority w:val="99"/>
    <w:semiHidden/>
    <w:rsid w:val="001F58E9"/>
    <w:pPr>
      <w:ind w:left="880" w:hanging="220"/>
    </w:pPr>
    <w:rPr>
      <w:rFonts w:ascii="Times New Roman" w:hAnsi="Times New Roman"/>
      <w:sz w:val="18"/>
      <w:szCs w:val="18"/>
    </w:rPr>
  </w:style>
  <w:style w:type="paragraph" w:styleId="Index5">
    <w:name w:val="index 5"/>
    <w:basedOn w:val="Normal"/>
    <w:next w:val="Normal"/>
    <w:autoRedefine/>
    <w:uiPriority w:val="99"/>
    <w:semiHidden/>
    <w:rsid w:val="001F58E9"/>
    <w:pPr>
      <w:ind w:left="1100" w:hanging="220"/>
    </w:pPr>
    <w:rPr>
      <w:rFonts w:ascii="Times New Roman" w:hAnsi="Times New Roman"/>
      <w:sz w:val="18"/>
      <w:szCs w:val="18"/>
    </w:rPr>
  </w:style>
  <w:style w:type="paragraph" w:styleId="Index6">
    <w:name w:val="index 6"/>
    <w:basedOn w:val="Normal"/>
    <w:next w:val="Normal"/>
    <w:autoRedefine/>
    <w:uiPriority w:val="99"/>
    <w:semiHidden/>
    <w:rsid w:val="001F58E9"/>
    <w:pPr>
      <w:ind w:left="1320" w:hanging="220"/>
    </w:pPr>
    <w:rPr>
      <w:rFonts w:ascii="Times New Roman" w:hAnsi="Times New Roman"/>
      <w:sz w:val="18"/>
      <w:szCs w:val="18"/>
    </w:rPr>
  </w:style>
  <w:style w:type="paragraph" w:styleId="Index7">
    <w:name w:val="index 7"/>
    <w:basedOn w:val="Normal"/>
    <w:next w:val="Normal"/>
    <w:autoRedefine/>
    <w:uiPriority w:val="99"/>
    <w:semiHidden/>
    <w:rsid w:val="001F58E9"/>
    <w:pPr>
      <w:ind w:left="1540" w:hanging="220"/>
    </w:pPr>
    <w:rPr>
      <w:rFonts w:ascii="Times New Roman" w:hAnsi="Times New Roman"/>
      <w:sz w:val="18"/>
      <w:szCs w:val="18"/>
    </w:rPr>
  </w:style>
  <w:style w:type="paragraph" w:styleId="Index8">
    <w:name w:val="index 8"/>
    <w:basedOn w:val="Normal"/>
    <w:next w:val="Normal"/>
    <w:autoRedefine/>
    <w:uiPriority w:val="99"/>
    <w:semiHidden/>
    <w:rsid w:val="001F58E9"/>
    <w:pPr>
      <w:ind w:left="1760" w:hanging="220"/>
    </w:pPr>
    <w:rPr>
      <w:rFonts w:ascii="Times New Roman" w:hAnsi="Times New Roman"/>
      <w:sz w:val="18"/>
      <w:szCs w:val="18"/>
    </w:rPr>
  </w:style>
  <w:style w:type="paragraph" w:styleId="Index9">
    <w:name w:val="index 9"/>
    <w:basedOn w:val="Normal"/>
    <w:next w:val="Normal"/>
    <w:autoRedefine/>
    <w:uiPriority w:val="99"/>
    <w:semiHidden/>
    <w:rsid w:val="001F58E9"/>
    <w:pPr>
      <w:ind w:left="1980" w:hanging="220"/>
    </w:pPr>
    <w:rPr>
      <w:rFonts w:ascii="Times New Roman" w:hAnsi="Times New Roman"/>
      <w:sz w:val="18"/>
      <w:szCs w:val="18"/>
    </w:rPr>
  </w:style>
  <w:style w:type="paragraph" w:styleId="IndexHeading">
    <w:name w:val="index heading"/>
    <w:basedOn w:val="Normal"/>
    <w:next w:val="Index1"/>
    <w:uiPriority w:val="99"/>
    <w:semiHidden/>
    <w:rsid w:val="001F58E9"/>
    <w:pPr>
      <w:pBdr>
        <w:top w:val="single" w:sz="12" w:space="0" w:color="auto"/>
      </w:pBdr>
      <w:spacing w:before="360" w:after="240"/>
    </w:pPr>
    <w:rPr>
      <w:rFonts w:ascii="Times New Roman" w:hAnsi="Times New Roman"/>
      <w:b/>
      <w:i/>
      <w:iCs/>
      <w:sz w:val="26"/>
      <w:szCs w:val="26"/>
    </w:rPr>
  </w:style>
  <w:style w:type="paragraph" w:customStyle="1" w:styleId="HeadingTOC">
    <w:name w:val="Heading TOC"/>
    <w:basedOn w:val="Normal"/>
    <w:autoRedefine/>
    <w:uiPriority w:val="99"/>
    <w:rsid w:val="00DE237E"/>
    <w:pPr>
      <w:pageBreakBefore/>
      <w:pBdr>
        <w:bottom w:val="single" w:sz="4" w:space="1" w:color="auto"/>
      </w:pBdr>
    </w:pPr>
    <w:rPr>
      <w:b/>
      <w:bCs/>
      <w:kern w:val="1"/>
      <w:sz w:val="32"/>
      <w:lang w:eastAsia="de-DE"/>
    </w:rPr>
  </w:style>
  <w:style w:type="paragraph" w:customStyle="1" w:styleId="CoverCompany">
    <w:name w:val="Cover Company"/>
    <w:aliases w:val="Version and Date"/>
    <w:basedOn w:val="CoverAuthor"/>
    <w:autoRedefine/>
    <w:uiPriority w:val="99"/>
    <w:rsid w:val="007B554E"/>
    <w:pPr>
      <w:spacing w:before="240"/>
    </w:pPr>
  </w:style>
  <w:style w:type="paragraph" w:customStyle="1" w:styleId="Comparisonchartcompet">
    <w:name w:val="Comparison chart compet."/>
    <w:basedOn w:val="Normal"/>
    <w:link w:val="ComparisonchartcompetZchn"/>
    <w:uiPriority w:val="99"/>
    <w:rsid w:val="007F7AB6"/>
    <w:pPr>
      <w:spacing w:beforeLines="20" w:afterLines="20"/>
    </w:pPr>
    <w:rPr>
      <w:b/>
      <w:bCs/>
      <w:kern w:val="20"/>
      <w:sz w:val="14"/>
      <w:szCs w:val="12"/>
      <w:lang w:eastAsia="de-DE"/>
    </w:rPr>
  </w:style>
  <w:style w:type="character" w:customStyle="1" w:styleId="ComparisonchartcompetZchn">
    <w:name w:val="Comparison chart compet. Zchn"/>
    <w:link w:val="Comparisonchartcompet"/>
    <w:uiPriority w:val="99"/>
    <w:locked/>
    <w:rsid w:val="007F7AB6"/>
    <w:rPr>
      <w:rFonts w:ascii="Arial" w:eastAsia="Times New Roman" w:hAnsi="Arial"/>
      <w:b/>
      <w:kern w:val="20"/>
      <w:sz w:val="12"/>
    </w:rPr>
  </w:style>
  <w:style w:type="paragraph" w:customStyle="1" w:styleId="berarbeitung1">
    <w:name w:val="Überarbeitung1"/>
    <w:hidden/>
    <w:uiPriority w:val="99"/>
    <w:semiHidden/>
    <w:rsid w:val="00DE237E"/>
    <w:rPr>
      <w:rFonts w:ascii="Arial" w:hAnsi="Arial"/>
      <w:kern w:val="1"/>
      <w:sz w:val="32"/>
      <w:szCs w:val="24"/>
    </w:rPr>
  </w:style>
  <w:style w:type="character" w:customStyle="1" w:styleId="HelgeVogt">
    <w:name w:val="Helge Vogt"/>
    <w:uiPriority w:val="99"/>
    <w:semiHidden/>
    <w:rsid w:val="003F4F22"/>
    <w:rPr>
      <w:rFonts w:ascii="Arial" w:hAnsi="Arial"/>
      <w:color w:val="000080"/>
      <w:sz w:val="20"/>
    </w:rPr>
  </w:style>
  <w:style w:type="paragraph" w:customStyle="1" w:styleId="BodyStandard">
    <w:name w:val="Body Standard"/>
    <w:link w:val="BodyStandardZchn"/>
    <w:qFormat/>
    <w:rsid w:val="00D570BD"/>
    <w:pPr>
      <w:spacing w:before="120" w:after="120" w:line="280" w:lineRule="atLeast"/>
      <w:ind w:left="2835"/>
      <w:jc w:val="both"/>
    </w:pPr>
    <w:rPr>
      <w:rFonts w:ascii="Arial" w:eastAsia="Arial" w:hAnsi="Arial"/>
      <w:kern w:val="1"/>
      <w:szCs w:val="24"/>
      <w:lang w:val="en-US"/>
    </w:rPr>
  </w:style>
  <w:style w:type="character" w:customStyle="1" w:styleId="BodyStandardZchn">
    <w:name w:val="Body Standard Zchn"/>
    <w:link w:val="BodyStandard"/>
    <w:locked/>
    <w:rsid w:val="00D570BD"/>
    <w:rPr>
      <w:rFonts w:ascii="Arial" w:eastAsia="Arial" w:hAnsi="Arial"/>
      <w:kern w:val="1"/>
      <w:szCs w:val="24"/>
      <w:lang w:val="en-US"/>
    </w:rPr>
  </w:style>
  <w:style w:type="paragraph" w:customStyle="1" w:styleId="BodyFooter">
    <w:name w:val="Body Footer"/>
    <w:basedOn w:val="Footer"/>
    <w:uiPriority w:val="99"/>
    <w:rsid w:val="00C93D3C"/>
    <w:rPr>
      <w:lang w:val="en-AU"/>
    </w:rPr>
  </w:style>
  <w:style w:type="paragraph" w:customStyle="1" w:styleId="CoverConfidential">
    <w:name w:val="Cover Confidential"/>
    <w:basedOn w:val="CoverSubheadline"/>
    <w:autoRedefine/>
    <w:uiPriority w:val="99"/>
    <w:qFormat/>
    <w:rsid w:val="00BF1A1D"/>
    <w:rPr>
      <w:caps/>
      <w:color w:val="A62C2C"/>
      <w:spacing w:val="20"/>
      <w:sz w:val="24"/>
      <w:lang w:val="en-US"/>
    </w:rPr>
  </w:style>
  <w:style w:type="table" w:styleId="TableSimple3">
    <w:name w:val="Table Simple 3"/>
    <w:basedOn w:val="TableNormal"/>
    <w:uiPriority w:val="99"/>
    <w:rsid w:val="00B77C6F"/>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Caption">
    <w:name w:val="caption"/>
    <w:basedOn w:val="Normal"/>
    <w:next w:val="Normal"/>
    <w:unhideWhenUsed/>
    <w:qFormat/>
    <w:locked/>
    <w:rsid w:val="00657506"/>
    <w:pPr>
      <w:spacing w:before="120"/>
    </w:pPr>
    <w:rPr>
      <w:bCs/>
      <w:sz w:val="16"/>
      <w:szCs w:val="18"/>
    </w:rPr>
  </w:style>
  <w:style w:type="paragraph" w:customStyle="1" w:styleId="BodyBullet2">
    <w:name w:val="Body Bullet 2"/>
    <w:basedOn w:val="Normal"/>
    <w:link w:val="BodyBullet2Zchn"/>
    <w:qFormat/>
    <w:rsid w:val="00D570BD"/>
    <w:pPr>
      <w:numPr>
        <w:numId w:val="1"/>
      </w:numPr>
      <w:spacing w:before="120" w:line="260" w:lineRule="atLeast"/>
      <w:jc w:val="both"/>
    </w:pPr>
    <w:rPr>
      <w:rFonts w:eastAsia="Arial" w:cs="Arial"/>
      <w:bCs/>
      <w:kern w:val="20"/>
    </w:rPr>
  </w:style>
  <w:style w:type="character" w:customStyle="1" w:styleId="BodyBullet2Zchn">
    <w:name w:val="Body Bullet 2 Zchn"/>
    <w:basedOn w:val="DefaultParagraphFont"/>
    <w:link w:val="BodyBullet2"/>
    <w:rsid w:val="00D570BD"/>
    <w:rPr>
      <w:rFonts w:ascii="Arial" w:eastAsia="Arial" w:hAnsi="Arial" w:cs="Arial"/>
      <w:bCs/>
      <w:kern w:val="20"/>
      <w:sz w:val="20"/>
      <w:szCs w:val="20"/>
      <w:lang w:val="en-US" w:eastAsia="ja-JP"/>
    </w:rPr>
  </w:style>
  <w:style w:type="table" w:customStyle="1" w:styleId="Tabellenraster1">
    <w:name w:val="Tabellenraster1"/>
    <w:basedOn w:val="TableNormal"/>
    <w:next w:val="TableGrid"/>
    <w:uiPriority w:val="59"/>
    <w:rsid w:val="00862F49"/>
    <w:rPr>
      <w:rFonts w:ascii="Arial" w:eastAsia="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VersionandDate">
    <w:name w:val="Cover Version and Date"/>
    <w:basedOn w:val="CoverAuthor"/>
    <w:autoRedefine/>
    <w:rsid w:val="00B935B9"/>
    <w:pPr>
      <w:spacing w:before="240"/>
      <w:ind w:left="2474" w:hanging="70"/>
    </w:pPr>
    <w:rPr>
      <w:rFonts w:eastAsia="Times New Roman"/>
      <w:noProof/>
    </w:rPr>
  </w:style>
  <w:style w:type="paragraph" w:customStyle="1" w:styleId="Overallfooter">
    <w:name w:val="Overall footer"/>
    <w:basedOn w:val="Footer"/>
    <w:rsid w:val="009B75F2"/>
    <w:pPr>
      <w:spacing w:before="48"/>
      <w:jc w:val="left"/>
    </w:pPr>
    <w:rPr>
      <w:rFonts w:eastAsia="Times New Roman"/>
      <w:bCs w:val="0"/>
      <w:noProof/>
      <w:kern w:val="20"/>
      <w:lang w:val="de-DE" w:eastAsia="ja-JP"/>
    </w:rPr>
  </w:style>
  <w:style w:type="paragraph" w:customStyle="1" w:styleId="Attention0">
    <w:name w:val="Attention!"/>
    <w:basedOn w:val="Normal"/>
    <w:qFormat/>
    <w:rsid w:val="009B75F2"/>
    <w:pPr>
      <w:tabs>
        <w:tab w:val="num" w:pos="2880"/>
      </w:tabs>
      <w:spacing w:before="120" w:after="48" w:line="240" w:lineRule="atLeast"/>
      <w:ind w:left="2880"/>
      <w:jc w:val="both"/>
    </w:pPr>
    <w:rPr>
      <w:rFonts w:eastAsia="Times New Roman"/>
      <w:b/>
      <w:i/>
      <w:noProof/>
      <w:color w:val="AF142D"/>
      <w:kern w:val="20"/>
    </w:rPr>
  </w:style>
  <w:style w:type="paragraph" w:styleId="Revision">
    <w:name w:val="Revision"/>
    <w:hidden/>
    <w:uiPriority w:val="99"/>
    <w:semiHidden/>
    <w:rsid w:val="00C65E87"/>
    <w:rPr>
      <w:rFonts w:ascii="Arial" w:hAnsi="Arial"/>
      <w:sz w:val="20"/>
      <w:szCs w:val="20"/>
      <w:lang w:val="en-US" w:eastAsia="ja-JP"/>
    </w:rPr>
  </w:style>
  <w:style w:type="paragraph" w:styleId="TableofFigures">
    <w:name w:val="table of figures"/>
    <w:basedOn w:val="Normal"/>
    <w:next w:val="Normal"/>
    <w:uiPriority w:val="99"/>
    <w:semiHidden/>
    <w:unhideWhenUsed/>
    <w:rsid w:val="00C65E87"/>
  </w:style>
  <w:style w:type="paragraph" w:styleId="Salutation">
    <w:name w:val="Salutation"/>
    <w:basedOn w:val="Normal"/>
    <w:next w:val="Normal"/>
    <w:link w:val="SalutationChar"/>
    <w:uiPriority w:val="99"/>
    <w:semiHidden/>
    <w:unhideWhenUsed/>
    <w:rsid w:val="00C65E87"/>
  </w:style>
  <w:style w:type="character" w:customStyle="1" w:styleId="SalutationChar">
    <w:name w:val="Salutation Char"/>
    <w:basedOn w:val="DefaultParagraphFont"/>
    <w:link w:val="Salutation"/>
    <w:uiPriority w:val="99"/>
    <w:semiHidden/>
    <w:rsid w:val="00C65E87"/>
    <w:rPr>
      <w:rFonts w:ascii="Arial" w:hAnsi="Arial"/>
      <w:sz w:val="20"/>
      <w:szCs w:val="20"/>
      <w:lang w:val="en-US" w:eastAsia="ja-JP"/>
    </w:rPr>
  </w:style>
  <w:style w:type="paragraph" w:styleId="ListBullet">
    <w:name w:val="List Bullet"/>
    <w:basedOn w:val="Normal"/>
    <w:uiPriority w:val="99"/>
    <w:semiHidden/>
    <w:unhideWhenUsed/>
    <w:rsid w:val="00C65E87"/>
    <w:pPr>
      <w:numPr>
        <w:numId w:val="8"/>
      </w:numPr>
      <w:contextualSpacing/>
    </w:pPr>
  </w:style>
  <w:style w:type="paragraph" w:styleId="ListBullet2">
    <w:name w:val="List Bullet 2"/>
    <w:basedOn w:val="Normal"/>
    <w:uiPriority w:val="99"/>
    <w:semiHidden/>
    <w:unhideWhenUsed/>
    <w:rsid w:val="00C65E87"/>
    <w:pPr>
      <w:numPr>
        <w:numId w:val="9"/>
      </w:numPr>
      <w:contextualSpacing/>
    </w:pPr>
  </w:style>
  <w:style w:type="paragraph" w:styleId="ListBullet3">
    <w:name w:val="List Bullet 3"/>
    <w:basedOn w:val="Normal"/>
    <w:uiPriority w:val="99"/>
    <w:semiHidden/>
    <w:unhideWhenUsed/>
    <w:rsid w:val="00C65E87"/>
    <w:pPr>
      <w:numPr>
        <w:numId w:val="10"/>
      </w:numPr>
      <w:contextualSpacing/>
    </w:pPr>
  </w:style>
  <w:style w:type="paragraph" w:styleId="ListBullet4">
    <w:name w:val="List Bullet 4"/>
    <w:basedOn w:val="Normal"/>
    <w:uiPriority w:val="99"/>
    <w:semiHidden/>
    <w:unhideWhenUsed/>
    <w:rsid w:val="00C65E87"/>
    <w:pPr>
      <w:numPr>
        <w:numId w:val="11"/>
      </w:numPr>
      <w:contextualSpacing/>
    </w:pPr>
  </w:style>
  <w:style w:type="paragraph" w:styleId="ListBullet5">
    <w:name w:val="List Bullet 5"/>
    <w:basedOn w:val="Normal"/>
    <w:uiPriority w:val="99"/>
    <w:semiHidden/>
    <w:unhideWhenUsed/>
    <w:rsid w:val="00C65E87"/>
    <w:pPr>
      <w:numPr>
        <w:numId w:val="12"/>
      </w:numPr>
      <w:contextualSpacing/>
    </w:pPr>
  </w:style>
  <w:style w:type="paragraph" w:styleId="BlockText">
    <w:name w:val="Block Text"/>
    <w:basedOn w:val="Normal"/>
    <w:uiPriority w:val="99"/>
    <w:semiHidden/>
    <w:unhideWhenUsed/>
    <w:rsid w:val="00C65E8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hAnsiTheme="minorHAnsi" w:cstheme="minorBidi"/>
      <w:i/>
      <w:iCs/>
      <w:color w:val="4F81BD" w:themeColor="accent1"/>
    </w:rPr>
  </w:style>
  <w:style w:type="paragraph" w:styleId="Date">
    <w:name w:val="Date"/>
    <w:basedOn w:val="Normal"/>
    <w:next w:val="Normal"/>
    <w:link w:val="DateChar"/>
    <w:uiPriority w:val="99"/>
    <w:semiHidden/>
    <w:unhideWhenUsed/>
    <w:rsid w:val="00C65E87"/>
  </w:style>
  <w:style w:type="character" w:customStyle="1" w:styleId="DateChar">
    <w:name w:val="Date Char"/>
    <w:basedOn w:val="DefaultParagraphFont"/>
    <w:link w:val="Date"/>
    <w:uiPriority w:val="99"/>
    <w:semiHidden/>
    <w:rsid w:val="00C65E87"/>
    <w:rPr>
      <w:rFonts w:ascii="Arial" w:hAnsi="Arial"/>
      <w:sz w:val="20"/>
      <w:szCs w:val="20"/>
      <w:lang w:val="en-US" w:eastAsia="ja-JP"/>
    </w:rPr>
  </w:style>
  <w:style w:type="paragraph" w:styleId="EmailSignature">
    <w:name w:val="E-mail Signature"/>
    <w:basedOn w:val="Normal"/>
    <w:link w:val="EmailSignatureChar"/>
    <w:uiPriority w:val="99"/>
    <w:semiHidden/>
    <w:unhideWhenUsed/>
    <w:rsid w:val="00C65E87"/>
  </w:style>
  <w:style w:type="character" w:customStyle="1" w:styleId="EmailSignatureChar">
    <w:name w:val="Email Signature Char"/>
    <w:basedOn w:val="DefaultParagraphFont"/>
    <w:link w:val="EmailSignature"/>
    <w:uiPriority w:val="99"/>
    <w:semiHidden/>
    <w:rsid w:val="00C65E87"/>
    <w:rPr>
      <w:rFonts w:ascii="Arial" w:hAnsi="Arial"/>
      <w:sz w:val="20"/>
      <w:szCs w:val="20"/>
      <w:lang w:val="en-US" w:eastAsia="ja-JP"/>
    </w:rPr>
  </w:style>
  <w:style w:type="paragraph" w:styleId="EndnoteText">
    <w:name w:val="endnote text"/>
    <w:basedOn w:val="Normal"/>
    <w:link w:val="EndnoteTextChar"/>
    <w:uiPriority w:val="99"/>
    <w:semiHidden/>
    <w:unhideWhenUsed/>
    <w:rsid w:val="00C65E87"/>
  </w:style>
  <w:style w:type="character" w:customStyle="1" w:styleId="EndnoteTextChar">
    <w:name w:val="Endnote Text Char"/>
    <w:basedOn w:val="DefaultParagraphFont"/>
    <w:link w:val="EndnoteText"/>
    <w:uiPriority w:val="99"/>
    <w:semiHidden/>
    <w:rsid w:val="00C65E87"/>
    <w:rPr>
      <w:rFonts w:ascii="Arial" w:hAnsi="Arial"/>
      <w:sz w:val="20"/>
      <w:szCs w:val="20"/>
      <w:lang w:val="en-US" w:eastAsia="ja-JP"/>
    </w:rPr>
  </w:style>
  <w:style w:type="paragraph" w:styleId="NoteHeading">
    <w:name w:val="Note Heading"/>
    <w:basedOn w:val="Normal"/>
    <w:next w:val="Normal"/>
    <w:link w:val="NoteHeadingChar"/>
    <w:uiPriority w:val="99"/>
    <w:semiHidden/>
    <w:unhideWhenUsed/>
    <w:rsid w:val="00C65E87"/>
  </w:style>
  <w:style w:type="character" w:customStyle="1" w:styleId="NoteHeadingChar">
    <w:name w:val="Note Heading Char"/>
    <w:basedOn w:val="DefaultParagraphFont"/>
    <w:link w:val="NoteHeading"/>
    <w:uiPriority w:val="99"/>
    <w:semiHidden/>
    <w:rsid w:val="00C65E87"/>
    <w:rPr>
      <w:rFonts w:ascii="Arial" w:hAnsi="Arial"/>
      <w:sz w:val="20"/>
      <w:szCs w:val="20"/>
      <w:lang w:val="en-US" w:eastAsia="ja-JP"/>
    </w:rPr>
  </w:style>
  <w:style w:type="paragraph" w:styleId="FootnoteText">
    <w:name w:val="footnote text"/>
    <w:basedOn w:val="Normal"/>
    <w:link w:val="FootnoteTextChar"/>
    <w:uiPriority w:val="99"/>
    <w:semiHidden/>
    <w:unhideWhenUsed/>
    <w:rsid w:val="00C65E87"/>
  </w:style>
  <w:style w:type="character" w:customStyle="1" w:styleId="FootnoteTextChar">
    <w:name w:val="Footnote Text Char"/>
    <w:basedOn w:val="DefaultParagraphFont"/>
    <w:link w:val="FootnoteText"/>
    <w:uiPriority w:val="99"/>
    <w:semiHidden/>
    <w:rsid w:val="00C65E87"/>
    <w:rPr>
      <w:rFonts w:ascii="Arial" w:hAnsi="Arial"/>
      <w:sz w:val="20"/>
      <w:szCs w:val="20"/>
      <w:lang w:val="en-US" w:eastAsia="ja-JP"/>
    </w:rPr>
  </w:style>
  <w:style w:type="paragraph" w:styleId="Closing">
    <w:name w:val="Closing"/>
    <w:basedOn w:val="Normal"/>
    <w:link w:val="ClosingChar"/>
    <w:uiPriority w:val="99"/>
    <w:semiHidden/>
    <w:unhideWhenUsed/>
    <w:rsid w:val="00C65E87"/>
    <w:pPr>
      <w:ind w:left="4252"/>
    </w:pPr>
  </w:style>
  <w:style w:type="character" w:customStyle="1" w:styleId="ClosingChar">
    <w:name w:val="Closing Char"/>
    <w:basedOn w:val="DefaultParagraphFont"/>
    <w:link w:val="Closing"/>
    <w:uiPriority w:val="99"/>
    <w:semiHidden/>
    <w:rsid w:val="00C65E87"/>
    <w:rPr>
      <w:rFonts w:ascii="Arial" w:hAnsi="Arial"/>
      <w:sz w:val="20"/>
      <w:szCs w:val="20"/>
      <w:lang w:val="en-US" w:eastAsia="ja-JP"/>
    </w:rPr>
  </w:style>
  <w:style w:type="paragraph" w:styleId="HTMLAddress">
    <w:name w:val="HTML Address"/>
    <w:basedOn w:val="Normal"/>
    <w:link w:val="HTMLAddressChar"/>
    <w:uiPriority w:val="99"/>
    <w:semiHidden/>
    <w:unhideWhenUsed/>
    <w:rsid w:val="00C65E87"/>
    <w:rPr>
      <w:i/>
      <w:iCs/>
    </w:rPr>
  </w:style>
  <w:style w:type="character" w:customStyle="1" w:styleId="HTMLAddressChar">
    <w:name w:val="HTML Address Char"/>
    <w:basedOn w:val="DefaultParagraphFont"/>
    <w:link w:val="HTMLAddress"/>
    <w:uiPriority w:val="99"/>
    <w:semiHidden/>
    <w:rsid w:val="00C65E87"/>
    <w:rPr>
      <w:rFonts w:ascii="Arial" w:hAnsi="Arial"/>
      <w:i/>
      <w:iCs/>
      <w:sz w:val="20"/>
      <w:szCs w:val="20"/>
      <w:lang w:val="en-US" w:eastAsia="ja-JP"/>
    </w:rPr>
  </w:style>
  <w:style w:type="paragraph" w:styleId="HTMLPreformatted">
    <w:name w:val="HTML Preformatted"/>
    <w:basedOn w:val="Normal"/>
    <w:link w:val="HTMLPreformattedChar"/>
    <w:uiPriority w:val="99"/>
    <w:semiHidden/>
    <w:unhideWhenUsed/>
    <w:rsid w:val="00C65E87"/>
    <w:rPr>
      <w:rFonts w:ascii="Consolas" w:hAnsi="Consolas" w:cs="Consolas"/>
    </w:rPr>
  </w:style>
  <w:style w:type="character" w:customStyle="1" w:styleId="HTMLPreformattedChar">
    <w:name w:val="HTML Preformatted Char"/>
    <w:basedOn w:val="DefaultParagraphFont"/>
    <w:link w:val="HTMLPreformatted"/>
    <w:uiPriority w:val="99"/>
    <w:semiHidden/>
    <w:rsid w:val="00C65E87"/>
    <w:rPr>
      <w:rFonts w:ascii="Consolas" w:hAnsi="Consolas" w:cs="Consolas"/>
      <w:sz w:val="20"/>
      <w:szCs w:val="20"/>
      <w:lang w:val="en-US" w:eastAsia="ja-JP"/>
    </w:rPr>
  </w:style>
  <w:style w:type="paragraph" w:styleId="TOCHeading">
    <w:name w:val="TOC Heading"/>
    <w:basedOn w:val="Heading1"/>
    <w:next w:val="Normal"/>
    <w:uiPriority w:val="39"/>
    <w:semiHidden/>
    <w:unhideWhenUsed/>
    <w:qFormat/>
    <w:rsid w:val="00C65E87"/>
    <w:pPr>
      <w:keepLines/>
      <w:pageBreakBefore w:val="0"/>
      <w:pBdr>
        <w:bottom w:val="none" w:sz="0" w:space="0" w:color="auto"/>
      </w:pBdr>
      <w:spacing w:before="480"/>
      <w:outlineLvl w:val="9"/>
    </w:pPr>
    <w:rPr>
      <w:rFonts w:asciiTheme="majorHAnsi" w:eastAsiaTheme="majorEastAsia" w:hAnsiTheme="majorHAnsi" w:cstheme="majorBidi"/>
      <w:bCs/>
      <w:color w:val="365F91" w:themeColor="accent1" w:themeShade="BF"/>
      <w:sz w:val="28"/>
      <w:szCs w:val="28"/>
    </w:rPr>
  </w:style>
  <w:style w:type="paragraph" w:styleId="List">
    <w:name w:val="List"/>
    <w:basedOn w:val="Normal"/>
    <w:uiPriority w:val="99"/>
    <w:semiHidden/>
    <w:unhideWhenUsed/>
    <w:rsid w:val="00C65E87"/>
    <w:pPr>
      <w:ind w:left="283" w:hanging="283"/>
      <w:contextualSpacing/>
    </w:pPr>
  </w:style>
  <w:style w:type="paragraph" w:styleId="List2">
    <w:name w:val="List 2"/>
    <w:basedOn w:val="Normal"/>
    <w:uiPriority w:val="99"/>
    <w:semiHidden/>
    <w:unhideWhenUsed/>
    <w:rsid w:val="00C65E87"/>
    <w:pPr>
      <w:ind w:left="566" w:hanging="283"/>
      <w:contextualSpacing/>
    </w:pPr>
  </w:style>
  <w:style w:type="paragraph" w:styleId="List3">
    <w:name w:val="List 3"/>
    <w:basedOn w:val="Normal"/>
    <w:uiPriority w:val="99"/>
    <w:semiHidden/>
    <w:unhideWhenUsed/>
    <w:rsid w:val="00C65E87"/>
    <w:pPr>
      <w:ind w:left="849" w:hanging="283"/>
      <w:contextualSpacing/>
    </w:pPr>
  </w:style>
  <w:style w:type="paragraph" w:styleId="List4">
    <w:name w:val="List 4"/>
    <w:basedOn w:val="Normal"/>
    <w:uiPriority w:val="99"/>
    <w:semiHidden/>
    <w:unhideWhenUsed/>
    <w:rsid w:val="00C65E87"/>
    <w:pPr>
      <w:ind w:left="1132" w:hanging="283"/>
      <w:contextualSpacing/>
    </w:pPr>
  </w:style>
  <w:style w:type="paragraph" w:styleId="List5">
    <w:name w:val="List 5"/>
    <w:basedOn w:val="Normal"/>
    <w:uiPriority w:val="99"/>
    <w:semiHidden/>
    <w:unhideWhenUsed/>
    <w:rsid w:val="00C65E87"/>
    <w:pPr>
      <w:ind w:left="1415" w:hanging="283"/>
      <w:contextualSpacing/>
    </w:pPr>
  </w:style>
  <w:style w:type="paragraph" w:styleId="ListParagraph">
    <w:name w:val="List Paragraph"/>
    <w:basedOn w:val="Normal"/>
    <w:uiPriority w:val="34"/>
    <w:qFormat/>
    <w:rsid w:val="00C65E87"/>
    <w:pPr>
      <w:ind w:left="720"/>
      <w:contextualSpacing/>
    </w:pPr>
  </w:style>
  <w:style w:type="paragraph" w:styleId="ListContinue">
    <w:name w:val="List Continue"/>
    <w:basedOn w:val="Normal"/>
    <w:uiPriority w:val="99"/>
    <w:semiHidden/>
    <w:unhideWhenUsed/>
    <w:rsid w:val="00C65E87"/>
    <w:pPr>
      <w:ind w:left="283"/>
      <w:contextualSpacing/>
    </w:pPr>
  </w:style>
  <w:style w:type="paragraph" w:styleId="ListContinue2">
    <w:name w:val="List Continue 2"/>
    <w:basedOn w:val="Normal"/>
    <w:uiPriority w:val="99"/>
    <w:semiHidden/>
    <w:unhideWhenUsed/>
    <w:rsid w:val="00C65E87"/>
    <w:pPr>
      <w:ind w:left="566"/>
      <w:contextualSpacing/>
    </w:pPr>
  </w:style>
  <w:style w:type="paragraph" w:styleId="ListContinue3">
    <w:name w:val="List Continue 3"/>
    <w:basedOn w:val="Normal"/>
    <w:uiPriority w:val="99"/>
    <w:semiHidden/>
    <w:unhideWhenUsed/>
    <w:rsid w:val="00C65E87"/>
    <w:pPr>
      <w:ind w:left="849"/>
      <w:contextualSpacing/>
    </w:pPr>
  </w:style>
  <w:style w:type="paragraph" w:styleId="ListContinue4">
    <w:name w:val="List Continue 4"/>
    <w:basedOn w:val="Normal"/>
    <w:uiPriority w:val="99"/>
    <w:semiHidden/>
    <w:unhideWhenUsed/>
    <w:rsid w:val="00C65E87"/>
    <w:pPr>
      <w:ind w:left="1132"/>
      <w:contextualSpacing/>
    </w:pPr>
  </w:style>
  <w:style w:type="paragraph" w:styleId="ListContinue5">
    <w:name w:val="List Continue 5"/>
    <w:basedOn w:val="Normal"/>
    <w:uiPriority w:val="99"/>
    <w:semiHidden/>
    <w:unhideWhenUsed/>
    <w:rsid w:val="00C65E87"/>
    <w:pPr>
      <w:ind w:left="1415"/>
      <w:contextualSpacing/>
    </w:pPr>
  </w:style>
  <w:style w:type="paragraph" w:styleId="ListNumber">
    <w:name w:val="List Number"/>
    <w:basedOn w:val="Normal"/>
    <w:uiPriority w:val="99"/>
    <w:semiHidden/>
    <w:unhideWhenUsed/>
    <w:rsid w:val="00C65E87"/>
    <w:pPr>
      <w:numPr>
        <w:numId w:val="13"/>
      </w:numPr>
      <w:contextualSpacing/>
    </w:pPr>
  </w:style>
  <w:style w:type="paragraph" w:styleId="ListNumber2">
    <w:name w:val="List Number 2"/>
    <w:basedOn w:val="Normal"/>
    <w:uiPriority w:val="99"/>
    <w:semiHidden/>
    <w:unhideWhenUsed/>
    <w:rsid w:val="00C65E87"/>
    <w:pPr>
      <w:numPr>
        <w:numId w:val="14"/>
      </w:numPr>
      <w:contextualSpacing/>
    </w:pPr>
  </w:style>
  <w:style w:type="paragraph" w:styleId="ListNumber3">
    <w:name w:val="List Number 3"/>
    <w:basedOn w:val="Normal"/>
    <w:uiPriority w:val="99"/>
    <w:semiHidden/>
    <w:unhideWhenUsed/>
    <w:rsid w:val="00C65E87"/>
    <w:pPr>
      <w:numPr>
        <w:numId w:val="15"/>
      </w:numPr>
      <w:contextualSpacing/>
    </w:pPr>
  </w:style>
  <w:style w:type="paragraph" w:styleId="ListNumber4">
    <w:name w:val="List Number 4"/>
    <w:basedOn w:val="Normal"/>
    <w:uiPriority w:val="99"/>
    <w:semiHidden/>
    <w:unhideWhenUsed/>
    <w:rsid w:val="00C65E87"/>
    <w:pPr>
      <w:numPr>
        <w:numId w:val="16"/>
      </w:numPr>
      <w:contextualSpacing/>
    </w:pPr>
  </w:style>
  <w:style w:type="paragraph" w:styleId="ListNumber5">
    <w:name w:val="List Number 5"/>
    <w:basedOn w:val="Normal"/>
    <w:uiPriority w:val="99"/>
    <w:semiHidden/>
    <w:unhideWhenUsed/>
    <w:rsid w:val="00C65E87"/>
    <w:pPr>
      <w:numPr>
        <w:numId w:val="17"/>
      </w:numPr>
      <w:contextualSpacing/>
    </w:pPr>
  </w:style>
  <w:style w:type="paragraph" w:styleId="Bibliography">
    <w:name w:val="Bibliography"/>
    <w:basedOn w:val="Normal"/>
    <w:next w:val="Normal"/>
    <w:uiPriority w:val="37"/>
    <w:semiHidden/>
    <w:unhideWhenUsed/>
    <w:rsid w:val="00C65E87"/>
  </w:style>
  <w:style w:type="paragraph" w:styleId="MacroText">
    <w:name w:val="macro"/>
    <w:link w:val="MacroTextChar"/>
    <w:uiPriority w:val="99"/>
    <w:semiHidden/>
    <w:unhideWhenUsed/>
    <w:rsid w:val="00C65E87"/>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lang w:val="en-US" w:eastAsia="ja-JP"/>
    </w:rPr>
  </w:style>
  <w:style w:type="character" w:customStyle="1" w:styleId="MacroTextChar">
    <w:name w:val="Macro Text Char"/>
    <w:basedOn w:val="DefaultParagraphFont"/>
    <w:link w:val="MacroText"/>
    <w:uiPriority w:val="99"/>
    <w:semiHidden/>
    <w:rsid w:val="00C65E87"/>
    <w:rPr>
      <w:rFonts w:ascii="Consolas" w:hAnsi="Consolas" w:cs="Consolas"/>
      <w:sz w:val="20"/>
      <w:szCs w:val="20"/>
      <w:lang w:val="en-US" w:eastAsia="ja-JP"/>
    </w:rPr>
  </w:style>
  <w:style w:type="paragraph" w:styleId="MessageHeader">
    <w:name w:val="Message Header"/>
    <w:basedOn w:val="Normal"/>
    <w:link w:val="MessageHeaderChar"/>
    <w:uiPriority w:val="99"/>
    <w:semiHidden/>
    <w:unhideWhenUsed/>
    <w:rsid w:val="00C65E8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65E87"/>
    <w:rPr>
      <w:rFonts w:asciiTheme="majorHAnsi" w:eastAsiaTheme="majorEastAsia" w:hAnsiTheme="majorHAnsi" w:cstheme="majorBidi"/>
      <w:sz w:val="24"/>
      <w:szCs w:val="24"/>
      <w:shd w:val="pct20" w:color="auto" w:fill="auto"/>
      <w:lang w:val="en-US" w:eastAsia="ja-JP"/>
    </w:rPr>
  </w:style>
  <w:style w:type="paragraph" w:styleId="PlainText">
    <w:name w:val="Plain Text"/>
    <w:basedOn w:val="Normal"/>
    <w:link w:val="PlainTextChar"/>
    <w:uiPriority w:val="99"/>
    <w:semiHidden/>
    <w:unhideWhenUsed/>
    <w:rsid w:val="00C65E87"/>
    <w:rPr>
      <w:rFonts w:ascii="Consolas" w:hAnsi="Consolas" w:cs="Consolas"/>
      <w:sz w:val="21"/>
      <w:szCs w:val="21"/>
    </w:rPr>
  </w:style>
  <w:style w:type="character" w:customStyle="1" w:styleId="PlainTextChar">
    <w:name w:val="Plain Text Char"/>
    <w:basedOn w:val="DefaultParagraphFont"/>
    <w:link w:val="PlainText"/>
    <w:uiPriority w:val="99"/>
    <w:semiHidden/>
    <w:rsid w:val="00C65E87"/>
    <w:rPr>
      <w:rFonts w:ascii="Consolas" w:hAnsi="Consolas" w:cs="Consolas"/>
      <w:sz w:val="21"/>
      <w:szCs w:val="21"/>
      <w:lang w:val="en-US" w:eastAsia="ja-JP"/>
    </w:rPr>
  </w:style>
  <w:style w:type="paragraph" w:styleId="TableofAuthorities">
    <w:name w:val="table of authorities"/>
    <w:basedOn w:val="Normal"/>
    <w:next w:val="Normal"/>
    <w:uiPriority w:val="99"/>
    <w:semiHidden/>
    <w:unhideWhenUsed/>
    <w:rsid w:val="00C65E87"/>
    <w:pPr>
      <w:ind w:left="200" w:hanging="200"/>
    </w:pPr>
  </w:style>
  <w:style w:type="paragraph" w:styleId="TOAHeading">
    <w:name w:val="toa heading"/>
    <w:basedOn w:val="Normal"/>
    <w:next w:val="Normal"/>
    <w:uiPriority w:val="99"/>
    <w:semiHidden/>
    <w:unhideWhenUsed/>
    <w:rsid w:val="00C65E87"/>
    <w:pPr>
      <w:spacing w:before="120"/>
    </w:pPr>
    <w:rPr>
      <w:rFonts w:asciiTheme="majorHAnsi" w:eastAsiaTheme="majorEastAsia" w:hAnsiTheme="majorHAnsi" w:cstheme="majorBidi"/>
      <w:b/>
      <w:bCs/>
      <w:sz w:val="24"/>
      <w:szCs w:val="24"/>
    </w:rPr>
  </w:style>
  <w:style w:type="paragraph" w:styleId="NormalIndent">
    <w:name w:val="Normal Indent"/>
    <w:basedOn w:val="Normal"/>
    <w:uiPriority w:val="99"/>
    <w:semiHidden/>
    <w:unhideWhenUsed/>
    <w:rsid w:val="00C65E87"/>
    <w:pPr>
      <w:ind w:left="708"/>
    </w:pPr>
  </w:style>
  <w:style w:type="paragraph" w:styleId="BodyText2">
    <w:name w:val="Body Text 2"/>
    <w:basedOn w:val="Normal"/>
    <w:link w:val="BodyText2Char"/>
    <w:uiPriority w:val="99"/>
    <w:semiHidden/>
    <w:unhideWhenUsed/>
    <w:rsid w:val="00C65E87"/>
    <w:pPr>
      <w:spacing w:line="480" w:lineRule="auto"/>
    </w:pPr>
  </w:style>
  <w:style w:type="character" w:customStyle="1" w:styleId="BodyText2Char">
    <w:name w:val="Body Text 2 Char"/>
    <w:basedOn w:val="DefaultParagraphFont"/>
    <w:link w:val="BodyText2"/>
    <w:uiPriority w:val="99"/>
    <w:semiHidden/>
    <w:rsid w:val="00C65E87"/>
    <w:rPr>
      <w:rFonts w:ascii="Arial" w:hAnsi="Arial"/>
      <w:sz w:val="20"/>
      <w:szCs w:val="20"/>
      <w:lang w:val="en-US" w:eastAsia="ja-JP"/>
    </w:rPr>
  </w:style>
  <w:style w:type="paragraph" w:styleId="BodyText3">
    <w:name w:val="Body Text 3"/>
    <w:basedOn w:val="Normal"/>
    <w:link w:val="BodyText3Char"/>
    <w:uiPriority w:val="99"/>
    <w:semiHidden/>
    <w:unhideWhenUsed/>
    <w:rsid w:val="00C65E87"/>
    <w:rPr>
      <w:sz w:val="16"/>
      <w:szCs w:val="16"/>
    </w:rPr>
  </w:style>
  <w:style w:type="character" w:customStyle="1" w:styleId="BodyText3Char">
    <w:name w:val="Body Text 3 Char"/>
    <w:basedOn w:val="DefaultParagraphFont"/>
    <w:link w:val="BodyText3"/>
    <w:uiPriority w:val="99"/>
    <w:semiHidden/>
    <w:rsid w:val="00C65E87"/>
    <w:rPr>
      <w:rFonts w:ascii="Arial" w:hAnsi="Arial"/>
      <w:sz w:val="16"/>
      <w:szCs w:val="16"/>
      <w:lang w:val="en-US" w:eastAsia="ja-JP"/>
    </w:rPr>
  </w:style>
  <w:style w:type="paragraph" w:styleId="BodyTextIndent2">
    <w:name w:val="Body Text Indent 2"/>
    <w:basedOn w:val="Normal"/>
    <w:link w:val="BodyTextIndent2Char"/>
    <w:uiPriority w:val="99"/>
    <w:semiHidden/>
    <w:unhideWhenUsed/>
    <w:rsid w:val="00C65E87"/>
    <w:pPr>
      <w:spacing w:line="480" w:lineRule="auto"/>
      <w:ind w:left="283"/>
    </w:pPr>
  </w:style>
  <w:style w:type="character" w:customStyle="1" w:styleId="BodyTextIndent2Char">
    <w:name w:val="Body Text Indent 2 Char"/>
    <w:basedOn w:val="DefaultParagraphFont"/>
    <w:link w:val="BodyTextIndent2"/>
    <w:uiPriority w:val="99"/>
    <w:semiHidden/>
    <w:rsid w:val="00C65E87"/>
    <w:rPr>
      <w:rFonts w:ascii="Arial" w:hAnsi="Arial"/>
      <w:sz w:val="20"/>
      <w:szCs w:val="20"/>
      <w:lang w:val="en-US" w:eastAsia="ja-JP"/>
    </w:rPr>
  </w:style>
  <w:style w:type="paragraph" w:styleId="BodyTextIndent3">
    <w:name w:val="Body Text Indent 3"/>
    <w:basedOn w:val="Normal"/>
    <w:link w:val="BodyTextIndent3Char"/>
    <w:uiPriority w:val="99"/>
    <w:semiHidden/>
    <w:unhideWhenUsed/>
    <w:rsid w:val="00C65E87"/>
    <w:pPr>
      <w:ind w:left="283"/>
    </w:pPr>
    <w:rPr>
      <w:sz w:val="16"/>
      <w:szCs w:val="16"/>
    </w:rPr>
  </w:style>
  <w:style w:type="character" w:customStyle="1" w:styleId="BodyTextIndent3Char">
    <w:name w:val="Body Text Indent 3 Char"/>
    <w:basedOn w:val="DefaultParagraphFont"/>
    <w:link w:val="BodyTextIndent3"/>
    <w:uiPriority w:val="99"/>
    <w:semiHidden/>
    <w:rsid w:val="00C65E87"/>
    <w:rPr>
      <w:rFonts w:ascii="Arial" w:hAnsi="Arial"/>
      <w:sz w:val="16"/>
      <w:szCs w:val="16"/>
      <w:lang w:val="en-US" w:eastAsia="ja-JP"/>
    </w:rPr>
  </w:style>
  <w:style w:type="paragraph" w:styleId="BodyTextFirstIndent">
    <w:name w:val="Body Text First Indent"/>
    <w:basedOn w:val="Normal"/>
    <w:link w:val="BodyTextFirstIndentChar"/>
    <w:uiPriority w:val="99"/>
    <w:semiHidden/>
    <w:unhideWhenUsed/>
    <w:rsid w:val="00C15F1D"/>
    <w:pPr>
      <w:ind w:firstLine="360"/>
    </w:pPr>
  </w:style>
  <w:style w:type="character" w:customStyle="1" w:styleId="BodyTextFirstIndentChar">
    <w:name w:val="Body Text First Indent Char"/>
    <w:basedOn w:val="DefaultParagraphFont"/>
    <w:link w:val="BodyTextFirstIndent"/>
    <w:uiPriority w:val="99"/>
    <w:semiHidden/>
    <w:rsid w:val="00C15F1D"/>
    <w:rPr>
      <w:rFonts w:ascii="Arial" w:eastAsia="Times New Roman" w:hAnsi="Arial"/>
      <w:kern w:val="1"/>
      <w:sz w:val="20"/>
      <w:szCs w:val="20"/>
      <w:lang w:val="en-US" w:eastAsia="ja-JP"/>
    </w:rPr>
  </w:style>
  <w:style w:type="paragraph" w:styleId="BodyTextIndent">
    <w:name w:val="Body Text Indent"/>
    <w:basedOn w:val="Normal"/>
    <w:link w:val="BodyTextIndentChar"/>
    <w:uiPriority w:val="99"/>
    <w:semiHidden/>
    <w:unhideWhenUsed/>
    <w:rsid w:val="00C65E87"/>
    <w:pPr>
      <w:ind w:left="283"/>
    </w:pPr>
  </w:style>
  <w:style w:type="character" w:customStyle="1" w:styleId="BodyTextIndentChar">
    <w:name w:val="Body Text Indent Char"/>
    <w:basedOn w:val="DefaultParagraphFont"/>
    <w:link w:val="BodyTextIndent"/>
    <w:uiPriority w:val="99"/>
    <w:semiHidden/>
    <w:rsid w:val="00C65E87"/>
    <w:rPr>
      <w:rFonts w:ascii="Arial" w:hAnsi="Arial"/>
      <w:sz w:val="20"/>
      <w:szCs w:val="20"/>
      <w:lang w:val="en-US" w:eastAsia="ja-JP"/>
    </w:rPr>
  </w:style>
  <w:style w:type="paragraph" w:styleId="BodyTextFirstIndent2">
    <w:name w:val="Body Text First Indent 2"/>
    <w:basedOn w:val="BodyTextIndent"/>
    <w:link w:val="BodyTextFirstIndent2Char"/>
    <w:uiPriority w:val="99"/>
    <w:semiHidden/>
    <w:unhideWhenUsed/>
    <w:rsid w:val="00C65E87"/>
    <w:pPr>
      <w:spacing w:after="0"/>
      <w:ind w:left="360" w:firstLine="360"/>
    </w:pPr>
  </w:style>
  <w:style w:type="character" w:customStyle="1" w:styleId="BodyTextFirstIndent2Char">
    <w:name w:val="Body Text First Indent 2 Char"/>
    <w:basedOn w:val="BodyTextIndentChar"/>
    <w:link w:val="BodyTextFirstIndent2"/>
    <w:uiPriority w:val="99"/>
    <w:semiHidden/>
    <w:rsid w:val="00C65E87"/>
    <w:rPr>
      <w:rFonts w:ascii="Arial" w:hAnsi="Arial"/>
      <w:sz w:val="20"/>
      <w:szCs w:val="20"/>
      <w:lang w:val="en-US" w:eastAsia="ja-JP"/>
    </w:rPr>
  </w:style>
  <w:style w:type="paragraph" w:styleId="EnvelopeReturn">
    <w:name w:val="envelope return"/>
    <w:basedOn w:val="Normal"/>
    <w:uiPriority w:val="99"/>
    <w:semiHidden/>
    <w:unhideWhenUsed/>
    <w:rsid w:val="00C65E87"/>
    <w:rPr>
      <w:rFonts w:asciiTheme="majorHAnsi" w:eastAsiaTheme="majorEastAsia" w:hAnsiTheme="majorHAnsi" w:cstheme="majorBidi"/>
    </w:rPr>
  </w:style>
  <w:style w:type="paragraph" w:styleId="EnvelopeAddress">
    <w:name w:val="envelope address"/>
    <w:basedOn w:val="Normal"/>
    <w:uiPriority w:val="99"/>
    <w:semiHidden/>
    <w:unhideWhenUsed/>
    <w:rsid w:val="00C65E87"/>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Signature">
    <w:name w:val="Signature"/>
    <w:basedOn w:val="Normal"/>
    <w:link w:val="SignatureChar"/>
    <w:uiPriority w:val="99"/>
    <w:semiHidden/>
    <w:unhideWhenUsed/>
    <w:rsid w:val="00C65E87"/>
    <w:pPr>
      <w:ind w:left="4252"/>
    </w:pPr>
  </w:style>
  <w:style w:type="character" w:customStyle="1" w:styleId="SignatureChar">
    <w:name w:val="Signature Char"/>
    <w:basedOn w:val="DefaultParagraphFont"/>
    <w:link w:val="Signature"/>
    <w:uiPriority w:val="99"/>
    <w:semiHidden/>
    <w:rsid w:val="00C65E87"/>
    <w:rPr>
      <w:rFonts w:ascii="Arial" w:hAnsi="Arial"/>
      <w:sz w:val="20"/>
      <w:szCs w:val="20"/>
      <w:lang w:val="en-US" w:eastAsia="ja-JP"/>
    </w:rPr>
  </w:style>
  <w:style w:type="character" w:styleId="FollowedHyperlink">
    <w:name w:val="FollowedHyperlink"/>
    <w:basedOn w:val="DefaultParagraphFont"/>
    <w:uiPriority w:val="99"/>
    <w:semiHidden/>
    <w:unhideWhenUsed/>
    <w:rsid w:val="00F32114"/>
    <w:rPr>
      <w:color w:val="800080" w:themeColor="followedHyperlink"/>
      <w:u w:val="single"/>
    </w:rPr>
  </w:style>
  <w:style w:type="character" w:styleId="PageNumber">
    <w:name w:val="page number"/>
    <w:basedOn w:val="DefaultParagraphFont"/>
    <w:uiPriority w:val="99"/>
    <w:semiHidden/>
    <w:unhideWhenUsed/>
    <w:rsid w:val="00D94C89"/>
  </w:style>
  <w:style w:type="paragraph" w:styleId="Header">
    <w:name w:val="header"/>
    <w:basedOn w:val="Normal"/>
    <w:link w:val="HeaderChar"/>
    <w:uiPriority w:val="99"/>
    <w:unhideWhenUsed/>
    <w:rsid w:val="00D94C89"/>
    <w:pPr>
      <w:tabs>
        <w:tab w:val="center" w:pos="4320"/>
        <w:tab w:val="right" w:pos="8640"/>
      </w:tabs>
    </w:pPr>
  </w:style>
  <w:style w:type="character" w:customStyle="1" w:styleId="HeaderChar">
    <w:name w:val="Header Char"/>
    <w:basedOn w:val="DefaultParagraphFont"/>
    <w:link w:val="Header"/>
    <w:uiPriority w:val="99"/>
    <w:rsid w:val="00D94C89"/>
    <w:rPr>
      <w:rFonts w:ascii="Arial" w:hAnsi="Arial"/>
      <w:sz w:val="20"/>
      <w:szCs w:val="20"/>
      <w:lang w:val="en-US" w:eastAsia="ja-JP"/>
    </w:rPr>
  </w:style>
  <w:style w:type="character" w:styleId="UnresolvedMention">
    <w:name w:val="Unresolved Mention"/>
    <w:basedOn w:val="DefaultParagraphFont"/>
    <w:uiPriority w:val="99"/>
    <w:rsid w:val="001229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082532">
      <w:bodyDiv w:val="1"/>
      <w:marLeft w:val="0"/>
      <w:marRight w:val="0"/>
      <w:marTop w:val="0"/>
      <w:marBottom w:val="0"/>
      <w:divBdr>
        <w:top w:val="none" w:sz="0" w:space="0" w:color="auto"/>
        <w:left w:val="none" w:sz="0" w:space="0" w:color="auto"/>
        <w:bottom w:val="none" w:sz="0" w:space="0" w:color="auto"/>
        <w:right w:val="none" w:sz="0" w:space="0" w:color="auto"/>
      </w:divBdr>
      <w:divsChild>
        <w:div w:id="331488922">
          <w:marLeft w:val="1469"/>
          <w:marRight w:val="0"/>
          <w:marTop w:val="91"/>
          <w:marBottom w:val="0"/>
          <w:divBdr>
            <w:top w:val="none" w:sz="0" w:space="0" w:color="auto"/>
            <w:left w:val="none" w:sz="0" w:space="0" w:color="auto"/>
            <w:bottom w:val="none" w:sz="0" w:space="0" w:color="auto"/>
            <w:right w:val="none" w:sz="0" w:space="0" w:color="auto"/>
          </w:divBdr>
        </w:div>
      </w:divsChild>
    </w:div>
    <w:div w:id="175537858">
      <w:bodyDiv w:val="1"/>
      <w:marLeft w:val="0"/>
      <w:marRight w:val="0"/>
      <w:marTop w:val="0"/>
      <w:marBottom w:val="0"/>
      <w:divBdr>
        <w:top w:val="none" w:sz="0" w:space="0" w:color="auto"/>
        <w:left w:val="none" w:sz="0" w:space="0" w:color="auto"/>
        <w:bottom w:val="none" w:sz="0" w:space="0" w:color="auto"/>
        <w:right w:val="none" w:sz="0" w:space="0" w:color="auto"/>
      </w:divBdr>
      <w:divsChild>
        <w:div w:id="839465811">
          <w:marLeft w:val="1469"/>
          <w:marRight w:val="0"/>
          <w:marTop w:val="96"/>
          <w:marBottom w:val="0"/>
          <w:divBdr>
            <w:top w:val="none" w:sz="0" w:space="0" w:color="auto"/>
            <w:left w:val="none" w:sz="0" w:space="0" w:color="auto"/>
            <w:bottom w:val="none" w:sz="0" w:space="0" w:color="auto"/>
            <w:right w:val="none" w:sz="0" w:space="0" w:color="auto"/>
          </w:divBdr>
        </w:div>
      </w:divsChild>
    </w:div>
    <w:div w:id="204412052">
      <w:bodyDiv w:val="1"/>
      <w:marLeft w:val="0"/>
      <w:marRight w:val="0"/>
      <w:marTop w:val="0"/>
      <w:marBottom w:val="0"/>
      <w:divBdr>
        <w:top w:val="none" w:sz="0" w:space="0" w:color="auto"/>
        <w:left w:val="none" w:sz="0" w:space="0" w:color="auto"/>
        <w:bottom w:val="none" w:sz="0" w:space="0" w:color="auto"/>
        <w:right w:val="none" w:sz="0" w:space="0" w:color="auto"/>
      </w:divBdr>
    </w:div>
    <w:div w:id="222762005">
      <w:bodyDiv w:val="1"/>
      <w:marLeft w:val="0"/>
      <w:marRight w:val="0"/>
      <w:marTop w:val="0"/>
      <w:marBottom w:val="0"/>
      <w:divBdr>
        <w:top w:val="none" w:sz="0" w:space="0" w:color="auto"/>
        <w:left w:val="none" w:sz="0" w:space="0" w:color="auto"/>
        <w:bottom w:val="none" w:sz="0" w:space="0" w:color="auto"/>
        <w:right w:val="none" w:sz="0" w:space="0" w:color="auto"/>
      </w:divBdr>
    </w:div>
    <w:div w:id="417870544">
      <w:bodyDiv w:val="1"/>
      <w:marLeft w:val="0"/>
      <w:marRight w:val="0"/>
      <w:marTop w:val="0"/>
      <w:marBottom w:val="0"/>
      <w:divBdr>
        <w:top w:val="none" w:sz="0" w:space="0" w:color="auto"/>
        <w:left w:val="none" w:sz="0" w:space="0" w:color="auto"/>
        <w:bottom w:val="none" w:sz="0" w:space="0" w:color="auto"/>
        <w:right w:val="none" w:sz="0" w:space="0" w:color="auto"/>
      </w:divBdr>
      <w:divsChild>
        <w:div w:id="68620957">
          <w:marLeft w:val="1469"/>
          <w:marRight w:val="0"/>
          <w:marTop w:val="96"/>
          <w:marBottom w:val="0"/>
          <w:divBdr>
            <w:top w:val="none" w:sz="0" w:space="0" w:color="auto"/>
            <w:left w:val="none" w:sz="0" w:space="0" w:color="auto"/>
            <w:bottom w:val="none" w:sz="0" w:space="0" w:color="auto"/>
            <w:right w:val="none" w:sz="0" w:space="0" w:color="auto"/>
          </w:divBdr>
        </w:div>
      </w:divsChild>
    </w:div>
    <w:div w:id="464935527">
      <w:bodyDiv w:val="1"/>
      <w:marLeft w:val="0"/>
      <w:marRight w:val="0"/>
      <w:marTop w:val="0"/>
      <w:marBottom w:val="0"/>
      <w:divBdr>
        <w:top w:val="none" w:sz="0" w:space="0" w:color="auto"/>
        <w:left w:val="none" w:sz="0" w:space="0" w:color="auto"/>
        <w:bottom w:val="none" w:sz="0" w:space="0" w:color="auto"/>
        <w:right w:val="none" w:sz="0" w:space="0" w:color="auto"/>
      </w:divBdr>
    </w:div>
    <w:div w:id="497305936">
      <w:bodyDiv w:val="1"/>
      <w:marLeft w:val="0"/>
      <w:marRight w:val="0"/>
      <w:marTop w:val="0"/>
      <w:marBottom w:val="0"/>
      <w:divBdr>
        <w:top w:val="none" w:sz="0" w:space="0" w:color="auto"/>
        <w:left w:val="none" w:sz="0" w:space="0" w:color="auto"/>
        <w:bottom w:val="none" w:sz="0" w:space="0" w:color="auto"/>
        <w:right w:val="none" w:sz="0" w:space="0" w:color="auto"/>
      </w:divBdr>
      <w:divsChild>
        <w:div w:id="187791179">
          <w:marLeft w:val="1469"/>
          <w:marRight w:val="0"/>
          <w:marTop w:val="96"/>
          <w:marBottom w:val="0"/>
          <w:divBdr>
            <w:top w:val="none" w:sz="0" w:space="0" w:color="auto"/>
            <w:left w:val="none" w:sz="0" w:space="0" w:color="auto"/>
            <w:bottom w:val="none" w:sz="0" w:space="0" w:color="auto"/>
            <w:right w:val="none" w:sz="0" w:space="0" w:color="auto"/>
          </w:divBdr>
        </w:div>
      </w:divsChild>
    </w:div>
    <w:div w:id="499584249">
      <w:bodyDiv w:val="1"/>
      <w:marLeft w:val="0"/>
      <w:marRight w:val="0"/>
      <w:marTop w:val="0"/>
      <w:marBottom w:val="0"/>
      <w:divBdr>
        <w:top w:val="none" w:sz="0" w:space="0" w:color="auto"/>
        <w:left w:val="none" w:sz="0" w:space="0" w:color="auto"/>
        <w:bottom w:val="none" w:sz="0" w:space="0" w:color="auto"/>
        <w:right w:val="none" w:sz="0" w:space="0" w:color="auto"/>
      </w:divBdr>
    </w:div>
    <w:div w:id="758336637">
      <w:bodyDiv w:val="1"/>
      <w:marLeft w:val="0"/>
      <w:marRight w:val="0"/>
      <w:marTop w:val="0"/>
      <w:marBottom w:val="0"/>
      <w:divBdr>
        <w:top w:val="none" w:sz="0" w:space="0" w:color="auto"/>
        <w:left w:val="none" w:sz="0" w:space="0" w:color="auto"/>
        <w:bottom w:val="none" w:sz="0" w:space="0" w:color="auto"/>
        <w:right w:val="none" w:sz="0" w:space="0" w:color="auto"/>
      </w:divBdr>
    </w:div>
    <w:div w:id="923881641">
      <w:bodyDiv w:val="1"/>
      <w:marLeft w:val="0"/>
      <w:marRight w:val="0"/>
      <w:marTop w:val="0"/>
      <w:marBottom w:val="0"/>
      <w:divBdr>
        <w:top w:val="none" w:sz="0" w:space="0" w:color="auto"/>
        <w:left w:val="none" w:sz="0" w:space="0" w:color="auto"/>
        <w:bottom w:val="none" w:sz="0" w:space="0" w:color="auto"/>
        <w:right w:val="none" w:sz="0" w:space="0" w:color="auto"/>
      </w:divBdr>
    </w:div>
    <w:div w:id="932780081">
      <w:bodyDiv w:val="1"/>
      <w:marLeft w:val="0"/>
      <w:marRight w:val="0"/>
      <w:marTop w:val="0"/>
      <w:marBottom w:val="0"/>
      <w:divBdr>
        <w:top w:val="none" w:sz="0" w:space="0" w:color="auto"/>
        <w:left w:val="none" w:sz="0" w:space="0" w:color="auto"/>
        <w:bottom w:val="none" w:sz="0" w:space="0" w:color="auto"/>
        <w:right w:val="none" w:sz="0" w:space="0" w:color="auto"/>
      </w:divBdr>
    </w:div>
    <w:div w:id="1005942301">
      <w:bodyDiv w:val="1"/>
      <w:marLeft w:val="0"/>
      <w:marRight w:val="0"/>
      <w:marTop w:val="0"/>
      <w:marBottom w:val="0"/>
      <w:divBdr>
        <w:top w:val="none" w:sz="0" w:space="0" w:color="auto"/>
        <w:left w:val="none" w:sz="0" w:space="0" w:color="auto"/>
        <w:bottom w:val="none" w:sz="0" w:space="0" w:color="auto"/>
        <w:right w:val="none" w:sz="0" w:space="0" w:color="auto"/>
      </w:divBdr>
      <w:divsChild>
        <w:div w:id="839469117">
          <w:marLeft w:val="1469"/>
          <w:marRight w:val="0"/>
          <w:marTop w:val="96"/>
          <w:marBottom w:val="0"/>
          <w:divBdr>
            <w:top w:val="none" w:sz="0" w:space="0" w:color="auto"/>
            <w:left w:val="none" w:sz="0" w:space="0" w:color="auto"/>
            <w:bottom w:val="none" w:sz="0" w:space="0" w:color="auto"/>
            <w:right w:val="none" w:sz="0" w:space="0" w:color="auto"/>
          </w:divBdr>
        </w:div>
        <w:div w:id="667907136">
          <w:marLeft w:val="1469"/>
          <w:marRight w:val="0"/>
          <w:marTop w:val="96"/>
          <w:marBottom w:val="0"/>
          <w:divBdr>
            <w:top w:val="none" w:sz="0" w:space="0" w:color="auto"/>
            <w:left w:val="none" w:sz="0" w:space="0" w:color="auto"/>
            <w:bottom w:val="none" w:sz="0" w:space="0" w:color="auto"/>
            <w:right w:val="none" w:sz="0" w:space="0" w:color="auto"/>
          </w:divBdr>
        </w:div>
        <w:div w:id="1325359098">
          <w:marLeft w:val="1469"/>
          <w:marRight w:val="0"/>
          <w:marTop w:val="96"/>
          <w:marBottom w:val="0"/>
          <w:divBdr>
            <w:top w:val="none" w:sz="0" w:space="0" w:color="auto"/>
            <w:left w:val="none" w:sz="0" w:space="0" w:color="auto"/>
            <w:bottom w:val="none" w:sz="0" w:space="0" w:color="auto"/>
            <w:right w:val="none" w:sz="0" w:space="0" w:color="auto"/>
          </w:divBdr>
        </w:div>
        <w:div w:id="1987860006">
          <w:marLeft w:val="1469"/>
          <w:marRight w:val="0"/>
          <w:marTop w:val="96"/>
          <w:marBottom w:val="0"/>
          <w:divBdr>
            <w:top w:val="none" w:sz="0" w:space="0" w:color="auto"/>
            <w:left w:val="none" w:sz="0" w:space="0" w:color="auto"/>
            <w:bottom w:val="none" w:sz="0" w:space="0" w:color="auto"/>
            <w:right w:val="none" w:sz="0" w:space="0" w:color="auto"/>
          </w:divBdr>
        </w:div>
        <w:div w:id="70584096">
          <w:marLeft w:val="1469"/>
          <w:marRight w:val="0"/>
          <w:marTop w:val="96"/>
          <w:marBottom w:val="0"/>
          <w:divBdr>
            <w:top w:val="none" w:sz="0" w:space="0" w:color="auto"/>
            <w:left w:val="none" w:sz="0" w:space="0" w:color="auto"/>
            <w:bottom w:val="none" w:sz="0" w:space="0" w:color="auto"/>
            <w:right w:val="none" w:sz="0" w:space="0" w:color="auto"/>
          </w:divBdr>
        </w:div>
        <w:div w:id="282031752">
          <w:marLeft w:val="1469"/>
          <w:marRight w:val="0"/>
          <w:marTop w:val="96"/>
          <w:marBottom w:val="0"/>
          <w:divBdr>
            <w:top w:val="none" w:sz="0" w:space="0" w:color="auto"/>
            <w:left w:val="none" w:sz="0" w:space="0" w:color="auto"/>
            <w:bottom w:val="none" w:sz="0" w:space="0" w:color="auto"/>
            <w:right w:val="none" w:sz="0" w:space="0" w:color="auto"/>
          </w:divBdr>
        </w:div>
        <w:div w:id="652682505">
          <w:marLeft w:val="1469"/>
          <w:marRight w:val="0"/>
          <w:marTop w:val="96"/>
          <w:marBottom w:val="0"/>
          <w:divBdr>
            <w:top w:val="none" w:sz="0" w:space="0" w:color="auto"/>
            <w:left w:val="none" w:sz="0" w:space="0" w:color="auto"/>
            <w:bottom w:val="none" w:sz="0" w:space="0" w:color="auto"/>
            <w:right w:val="none" w:sz="0" w:space="0" w:color="auto"/>
          </w:divBdr>
        </w:div>
        <w:div w:id="2135631959">
          <w:marLeft w:val="1469"/>
          <w:marRight w:val="0"/>
          <w:marTop w:val="96"/>
          <w:marBottom w:val="0"/>
          <w:divBdr>
            <w:top w:val="none" w:sz="0" w:space="0" w:color="auto"/>
            <w:left w:val="none" w:sz="0" w:space="0" w:color="auto"/>
            <w:bottom w:val="none" w:sz="0" w:space="0" w:color="auto"/>
            <w:right w:val="none" w:sz="0" w:space="0" w:color="auto"/>
          </w:divBdr>
        </w:div>
        <w:div w:id="214972702">
          <w:marLeft w:val="1469"/>
          <w:marRight w:val="0"/>
          <w:marTop w:val="96"/>
          <w:marBottom w:val="0"/>
          <w:divBdr>
            <w:top w:val="none" w:sz="0" w:space="0" w:color="auto"/>
            <w:left w:val="none" w:sz="0" w:space="0" w:color="auto"/>
            <w:bottom w:val="none" w:sz="0" w:space="0" w:color="auto"/>
            <w:right w:val="none" w:sz="0" w:space="0" w:color="auto"/>
          </w:divBdr>
        </w:div>
      </w:divsChild>
    </w:div>
    <w:div w:id="1013530443">
      <w:marLeft w:val="0"/>
      <w:marRight w:val="0"/>
      <w:marTop w:val="0"/>
      <w:marBottom w:val="0"/>
      <w:divBdr>
        <w:top w:val="none" w:sz="0" w:space="0" w:color="auto"/>
        <w:left w:val="none" w:sz="0" w:space="0" w:color="auto"/>
        <w:bottom w:val="none" w:sz="0" w:space="0" w:color="auto"/>
        <w:right w:val="none" w:sz="0" w:space="0" w:color="auto"/>
      </w:divBdr>
    </w:div>
    <w:div w:id="1013530445">
      <w:marLeft w:val="0"/>
      <w:marRight w:val="0"/>
      <w:marTop w:val="0"/>
      <w:marBottom w:val="0"/>
      <w:divBdr>
        <w:top w:val="none" w:sz="0" w:space="0" w:color="auto"/>
        <w:left w:val="none" w:sz="0" w:space="0" w:color="auto"/>
        <w:bottom w:val="none" w:sz="0" w:space="0" w:color="auto"/>
        <w:right w:val="none" w:sz="0" w:space="0" w:color="auto"/>
      </w:divBdr>
    </w:div>
    <w:div w:id="1013530446">
      <w:marLeft w:val="0"/>
      <w:marRight w:val="0"/>
      <w:marTop w:val="0"/>
      <w:marBottom w:val="0"/>
      <w:divBdr>
        <w:top w:val="none" w:sz="0" w:space="0" w:color="auto"/>
        <w:left w:val="none" w:sz="0" w:space="0" w:color="auto"/>
        <w:bottom w:val="none" w:sz="0" w:space="0" w:color="auto"/>
        <w:right w:val="none" w:sz="0" w:space="0" w:color="auto"/>
      </w:divBdr>
      <w:divsChild>
        <w:div w:id="1013530448">
          <w:marLeft w:val="0"/>
          <w:marRight w:val="0"/>
          <w:marTop w:val="0"/>
          <w:marBottom w:val="0"/>
          <w:divBdr>
            <w:top w:val="none" w:sz="0" w:space="0" w:color="auto"/>
            <w:left w:val="none" w:sz="0" w:space="0" w:color="auto"/>
            <w:bottom w:val="none" w:sz="0" w:space="0" w:color="auto"/>
            <w:right w:val="none" w:sz="0" w:space="0" w:color="auto"/>
          </w:divBdr>
          <w:divsChild>
            <w:div w:id="1013530444">
              <w:marLeft w:val="0"/>
              <w:marRight w:val="0"/>
              <w:marTop w:val="0"/>
              <w:marBottom w:val="0"/>
              <w:divBdr>
                <w:top w:val="none" w:sz="0" w:space="0" w:color="auto"/>
                <w:left w:val="none" w:sz="0" w:space="0" w:color="auto"/>
                <w:bottom w:val="none" w:sz="0" w:space="0" w:color="auto"/>
                <w:right w:val="none" w:sz="0" w:space="0" w:color="auto"/>
              </w:divBdr>
              <w:divsChild>
                <w:div w:id="1013530453">
                  <w:marLeft w:val="0"/>
                  <w:marRight w:val="0"/>
                  <w:marTop w:val="0"/>
                  <w:marBottom w:val="0"/>
                  <w:divBdr>
                    <w:top w:val="none" w:sz="0" w:space="0" w:color="auto"/>
                    <w:left w:val="none" w:sz="0" w:space="0" w:color="auto"/>
                    <w:bottom w:val="none" w:sz="0" w:space="0" w:color="auto"/>
                    <w:right w:val="none" w:sz="0" w:space="0" w:color="auto"/>
                  </w:divBdr>
                  <w:divsChild>
                    <w:div w:id="1013530447">
                      <w:marLeft w:val="0"/>
                      <w:marRight w:val="4650"/>
                      <w:marTop w:val="0"/>
                      <w:marBottom w:val="0"/>
                      <w:divBdr>
                        <w:top w:val="none" w:sz="0" w:space="0" w:color="auto"/>
                        <w:left w:val="none" w:sz="0" w:space="0" w:color="auto"/>
                        <w:bottom w:val="none" w:sz="0" w:space="0" w:color="auto"/>
                        <w:right w:val="none" w:sz="0" w:space="0" w:color="auto"/>
                      </w:divBdr>
                      <w:divsChild>
                        <w:div w:id="1013530449">
                          <w:marLeft w:val="0"/>
                          <w:marRight w:val="0"/>
                          <w:marTop w:val="0"/>
                          <w:marBottom w:val="0"/>
                          <w:divBdr>
                            <w:top w:val="none" w:sz="0" w:space="0" w:color="auto"/>
                            <w:left w:val="none" w:sz="0" w:space="0" w:color="auto"/>
                            <w:bottom w:val="none" w:sz="0" w:space="0" w:color="auto"/>
                            <w:right w:val="none" w:sz="0" w:space="0" w:color="auto"/>
                          </w:divBdr>
                        </w:div>
                      </w:divsChild>
                    </w:div>
                    <w:div w:id="101353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30450">
      <w:marLeft w:val="0"/>
      <w:marRight w:val="0"/>
      <w:marTop w:val="0"/>
      <w:marBottom w:val="0"/>
      <w:divBdr>
        <w:top w:val="none" w:sz="0" w:space="0" w:color="auto"/>
        <w:left w:val="none" w:sz="0" w:space="0" w:color="auto"/>
        <w:bottom w:val="none" w:sz="0" w:space="0" w:color="auto"/>
        <w:right w:val="none" w:sz="0" w:space="0" w:color="auto"/>
      </w:divBdr>
    </w:div>
    <w:div w:id="1013530451">
      <w:marLeft w:val="0"/>
      <w:marRight w:val="0"/>
      <w:marTop w:val="0"/>
      <w:marBottom w:val="0"/>
      <w:divBdr>
        <w:top w:val="none" w:sz="0" w:space="0" w:color="auto"/>
        <w:left w:val="none" w:sz="0" w:space="0" w:color="auto"/>
        <w:bottom w:val="none" w:sz="0" w:space="0" w:color="auto"/>
        <w:right w:val="none" w:sz="0" w:space="0" w:color="auto"/>
      </w:divBdr>
    </w:div>
    <w:div w:id="1119691128">
      <w:bodyDiv w:val="1"/>
      <w:marLeft w:val="0"/>
      <w:marRight w:val="0"/>
      <w:marTop w:val="0"/>
      <w:marBottom w:val="0"/>
      <w:divBdr>
        <w:top w:val="none" w:sz="0" w:space="0" w:color="auto"/>
        <w:left w:val="none" w:sz="0" w:space="0" w:color="auto"/>
        <w:bottom w:val="none" w:sz="0" w:space="0" w:color="auto"/>
        <w:right w:val="none" w:sz="0" w:space="0" w:color="auto"/>
      </w:divBdr>
    </w:div>
    <w:div w:id="1164862097">
      <w:bodyDiv w:val="1"/>
      <w:marLeft w:val="0"/>
      <w:marRight w:val="0"/>
      <w:marTop w:val="0"/>
      <w:marBottom w:val="0"/>
      <w:divBdr>
        <w:top w:val="none" w:sz="0" w:space="0" w:color="auto"/>
        <w:left w:val="none" w:sz="0" w:space="0" w:color="auto"/>
        <w:bottom w:val="none" w:sz="0" w:space="0" w:color="auto"/>
        <w:right w:val="none" w:sz="0" w:space="0" w:color="auto"/>
      </w:divBdr>
    </w:div>
    <w:div w:id="1204486949">
      <w:bodyDiv w:val="1"/>
      <w:marLeft w:val="0"/>
      <w:marRight w:val="0"/>
      <w:marTop w:val="0"/>
      <w:marBottom w:val="0"/>
      <w:divBdr>
        <w:top w:val="none" w:sz="0" w:space="0" w:color="auto"/>
        <w:left w:val="none" w:sz="0" w:space="0" w:color="auto"/>
        <w:bottom w:val="none" w:sz="0" w:space="0" w:color="auto"/>
        <w:right w:val="none" w:sz="0" w:space="0" w:color="auto"/>
      </w:divBdr>
    </w:div>
    <w:div w:id="1329014105">
      <w:bodyDiv w:val="1"/>
      <w:marLeft w:val="0"/>
      <w:marRight w:val="0"/>
      <w:marTop w:val="0"/>
      <w:marBottom w:val="0"/>
      <w:divBdr>
        <w:top w:val="none" w:sz="0" w:space="0" w:color="auto"/>
        <w:left w:val="none" w:sz="0" w:space="0" w:color="auto"/>
        <w:bottom w:val="none" w:sz="0" w:space="0" w:color="auto"/>
        <w:right w:val="none" w:sz="0" w:space="0" w:color="auto"/>
      </w:divBdr>
    </w:div>
    <w:div w:id="1366448407">
      <w:bodyDiv w:val="1"/>
      <w:marLeft w:val="0"/>
      <w:marRight w:val="0"/>
      <w:marTop w:val="0"/>
      <w:marBottom w:val="0"/>
      <w:divBdr>
        <w:top w:val="none" w:sz="0" w:space="0" w:color="auto"/>
        <w:left w:val="none" w:sz="0" w:space="0" w:color="auto"/>
        <w:bottom w:val="none" w:sz="0" w:space="0" w:color="auto"/>
        <w:right w:val="none" w:sz="0" w:space="0" w:color="auto"/>
      </w:divBdr>
    </w:div>
    <w:div w:id="1554582497">
      <w:bodyDiv w:val="1"/>
      <w:marLeft w:val="0"/>
      <w:marRight w:val="0"/>
      <w:marTop w:val="0"/>
      <w:marBottom w:val="0"/>
      <w:divBdr>
        <w:top w:val="none" w:sz="0" w:space="0" w:color="auto"/>
        <w:left w:val="none" w:sz="0" w:space="0" w:color="auto"/>
        <w:bottom w:val="none" w:sz="0" w:space="0" w:color="auto"/>
        <w:right w:val="none" w:sz="0" w:space="0" w:color="auto"/>
      </w:divBdr>
    </w:div>
    <w:div w:id="1768649435">
      <w:bodyDiv w:val="1"/>
      <w:marLeft w:val="0"/>
      <w:marRight w:val="0"/>
      <w:marTop w:val="0"/>
      <w:marBottom w:val="0"/>
      <w:divBdr>
        <w:top w:val="none" w:sz="0" w:space="0" w:color="auto"/>
        <w:left w:val="none" w:sz="0" w:space="0" w:color="auto"/>
        <w:bottom w:val="none" w:sz="0" w:space="0" w:color="auto"/>
        <w:right w:val="none" w:sz="0" w:space="0" w:color="auto"/>
      </w:divBdr>
      <w:divsChild>
        <w:div w:id="1585643884">
          <w:marLeft w:val="1469"/>
          <w:marRight w:val="0"/>
          <w:marTop w:val="96"/>
          <w:marBottom w:val="0"/>
          <w:divBdr>
            <w:top w:val="none" w:sz="0" w:space="0" w:color="auto"/>
            <w:left w:val="none" w:sz="0" w:space="0" w:color="auto"/>
            <w:bottom w:val="none" w:sz="0" w:space="0" w:color="auto"/>
            <w:right w:val="none" w:sz="0" w:space="0" w:color="auto"/>
          </w:divBdr>
        </w:div>
        <w:div w:id="1121651334">
          <w:marLeft w:val="1469"/>
          <w:marRight w:val="0"/>
          <w:marTop w:val="96"/>
          <w:marBottom w:val="0"/>
          <w:divBdr>
            <w:top w:val="none" w:sz="0" w:space="0" w:color="auto"/>
            <w:left w:val="none" w:sz="0" w:space="0" w:color="auto"/>
            <w:bottom w:val="none" w:sz="0" w:space="0" w:color="auto"/>
            <w:right w:val="none" w:sz="0" w:space="0" w:color="auto"/>
          </w:divBdr>
        </w:div>
        <w:div w:id="1281841496">
          <w:marLeft w:val="1469"/>
          <w:marRight w:val="0"/>
          <w:marTop w:val="96"/>
          <w:marBottom w:val="0"/>
          <w:divBdr>
            <w:top w:val="none" w:sz="0" w:space="0" w:color="auto"/>
            <w:left w:val="none" w:sz="0" w:space="0" w:color="auto"/>
            <w:bottom w:val="none" w:sz="0" w:space="0" w:color="auto"/>
            <w:right w:val="none" w:sz="0" w:space="0" w:color="auto"/>
          </w:divBdr>
        </w:div>
        <w:div w:id="60370025">
          <w:marLeft w:val="1469"/>
          <w:marRight w:val="0"/>
          <w:marTop w:val="96"/>
          <w:marBottom w:val="0"/>
          <w:divBdr>
            <w:top w:val="none" w:sz="0" w:space="0" w:color="auto"/>
            <w:left w:val="none" w:sz="0" w:space="0" w:color="auto"/>
            <w:bottom w:val="none" w:sz="0" w:space="0" w:color="auto"/>
            <w:right w:val="none" w:sz="0" w:space="0" w:color="auto"/>
          </w:divBdr>
        </w:div>
        <w:div w:id="1561207911">
          <w:marLeft w:val="1469"/>
          <w:marRight w:val="0"/>
          <w:marTop w:val="96"/>
          <w:marBottom w:val="0"/>
          <w:divBdr>
            <w:top w:val="none" w:sz="0" w:space="0" w:color="auto"/>
            <w:left w:val="none" w:sz="0" w:space="0" w:color="auto"/>
            <w:bottom w:val="none" w:sz="0" w:space="0" w:color="auto"/>
            <w:right w:val="none" w:sz="0" w:space="0" w:color="auto"/>
          </w:divBdr>
        </w:div>
        <w:div w:id="692995933">
          <w:marLeft w:val="1469"/>
          <w:marRight w:val="0"/>
          <w:marTop w:val="96"/>
          <w:marBottom w:val="0"/>
          <w:divBdr>
            <w:top w:val="none" w:sz="0" w:space="0" w:color="auto"/>
            <w:left w:val="none" w:sz="0" w:space="0" w:color="auto"/>
            <w:bottom w:val="none" w:sz="0" w:space="0" w:color="auto"/>
            <w:right w:val="none" w:sz="0" w:space="0" w:color="auto"/>
          </w:divBdr>
        </w:div>
        <w:div w:id="6372868">
          <w:marLeft w:val="1469"/>
          <w:marRight w:val="0"/>
          <w:marTop w:val="96"/>
          <w:marBottom w:val="0"/>
          <w:divBdr>
            <w:top w:val="none" w:sz="0" w:space="0" w:color="auto"/>
            <w:left w:val="none" w:sz="0" w:space="0" w:color="auto"/>
            <w:bottom w:val="none" w:sz="0" w:space="0" w:color="auto"/>
            <w:right w:val="none" w:sz="0" w:space="0" w:color="auto"/>
          </w:divBdr>
        </w:div>
        <w:div w:id="1078863933">
          <w:marLeft w:val="1469"/>
          <w:marRight w:val="0"/>
          <w:marTop w:val="96"/>
          <w:marBottom w:val="0"/>
          <w:divBdr>
            <w:top w:val="none" w:sz="0" w:space="0" w:color="auto"/>
            <w:left w:val="none" w:sz="0" w:space="0" w:color="auto"/>
            <w:bottom w:val="none" w:sz="0" w:space="0" w:color="auto"/>
            <w:right w:val="none" w:sz="0" w:space="0" w:color="auto"/>
          </w:divBdr>
        </w:div>
        <w:div w:id="254366505">
          <w:marLeft w:val="1469"/>
          <w:marRight w:val="0"/>
          <w:marTop w:val="96"/>
          <w:marBottom w:val="0"/>
          <w:divBdr>
            <w:top w:val="none" w:sz="0" w:space="0" w:color="auto"/>
            <w:left w:val="none" w:sz="0" w:space="0" w:color="auto"/>
            <w:bottom w:val="none" w:sz="0" w:space="0" w:color="auto"/>
            <w:right w:val="none" w:sz="0" w:space="0" w:color="auto"/>
          </w:divBdr>
        </w:div>
      </w:divsChild>
    </w:div>
    <w:div w:id="1877161441">
      <w:bodyDiv w:val="1"/>
      <w:marLeft w:val="0"/>
      <w:marRight w:val="0"/>
      <w:marTop w:val="0"/>
      <w:marBottom w:val="0"/>
      <w:divBdr>
        <w:top w:val="none" w:sz="0" w:space="0" w:color="auto"/>
        <w:left w:val="none" w:sz="0" w:space="0" w:color="auto"/>
        <w:bottom w:val="none" w:sz="0" w:space="0" w:color="auto"/>
        <w:right w:val="none" w:sz="0" w:space="0" w:color="auto"/>
      </w:divBdr>
    </w:div>
    <w:div w:id="1952515683">
      <w:bodyDiv w:val="1"/>
      <w:marLeft w:val="0"/>
      <w:marRight w:val="0"/>
      <w:marTop w:val="0"/>
      <w:marBottom w:val="0"/>
      <w:divBdr>
        <w:top w:val="none" w:sz="0" w:space="0" w:color="auto"/>
        <w:left w:val="none" w:sz="0" w:space="0" w:color="auto"/>
        <w:bottom w:val="none" w:sz="0" w:space="0" w:color="auto"/>
        <w:right w:val="none" w:sz="0" w:space="0" w:color="auto"/>
      </w:divBdr>
    </w:div>
    <w:div w:id="2090223872">
      <w:bodyDiv w:val="1"/>
      <w:marLeft w:val="0"/>
      <w:marRight w:val="0"/>
      <w:marTop w:val="0"/>
      <w:marBottom w:val="0"/>
      <w:divBdr>
        <w:top w:val="none" w:sz="0" w:space="0" w:color="auto"/>
        <w:left w:val="none" w:sz="0" w:space="0" w:color="auto"/>
        <w:bottom w:val="none" w:sz="0" w:space="0" w:color="auto"/>
        <w:right w:val="none" w:sz="0" w:space="0" w:color="auto"/>
      </w:divBdr>
    </w:div>
    <w:div w:id="212090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j0AleuK37jo?t=54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2903A-6638-3F49-8B88-1684C9A3A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Steinberg Media Technologies GmbH</Company>
  <LinksUpToDate>false</LinksUpToDate>
  <CharactersWithSpaces>2241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Barron</dc:creator>
  <cp:keywords/>
  <dc:description/>
  <cp:lastModifiedBy>John Barron</cp:lastModifiedBy>
  <cp:revision>10</cp:revision>
  <cp:lastPrinted>2017-06-07T14:30:00Z</cp:lastPrinted>
  <dcterms:created xsi:type="dcterms:W3CDTF">2020-06-30T09:10:00Z</dcterms:created>
  <dcterms:modified xsi:type="dcterms:W3CDTF">2021-02-03T17:45:00Z</dcterms:modified>
  <cp:category/>
</cp:coreProperties>
</file>